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362" w:rsidRDefault="00045362">
      <w:pPr>
        <w:jc w:val="right"/>
        <w:rPr>
          <w:rFonts w:ascii="Arial" w:hAnsi="Arial"/>
          <w:caps/>
          <w:sz w:val="22"/>
        </w:rPr>
      </w:pPr>
    </w:p>
    <w:p w:rsidR="00B92E3B" w:rsidRPr="00100AF9" w:rsidRDefault="00B92E3B">
      <w:pPr>
        <w:jc w:val="center"/>
        <w:rPr>
          <w:b/>
          <w:sz w:val="26"/>
          <w:szCs w:val="26"/>
        </w:rPr>
      </w:pPr>
      <w:r w:rsidRPr="00100AF9">
        <w:rPr>
          <w:b/>
          <w:caps/>
          <w:sz w:val="26"/>
          <w:szCs w:val="26"/>
        </w:rPr>
        <w:t>ПОВЕСТКА</w:t>
      </w:r>
      <w:r w:rsidRPr="00100AF9">
        <w:rPr>
          <w:b/>
          <w:sz w:val="26"/>
          <w:szCs w:val="26"/>
        </w:rPr>
        <w:t xml:space="preserve"> </w:t>
      </w:r>
    </w:p>
    <w:p w:rsidR="00B92E3B" w:rsidRPr="00100AF9" w:rsidRDefault="00845247">
      <w:pPr>
        <w:jc w:val="center"/>
        <w:rPr>
          <w:sz w:val="26"/>
          <w:szCs w:val="26"/>
        </w:rPr>
      </w:pPr>
      <w:r w:rsidRPr="00100AF9">
        <w:rPr>
          <w:sz w:val="26"/>
          <w:szCs w:val="26"/>
        </w:rPr>
        <w:t>3</w:t>
      </w:r>
      <w:r w:rsidR="00B92E3B" w:rsidRPr="00100AF9">
        <w:rPr>
          <w:sz w:val="26"/>
          <w:szCs w:val="26"/>
        </w:rPr>
        <w:t xml:space="preserve">-го заседания </w:t>
      </w:r>
    </w:p>
    <w:p w:rsidR="00A92B7D" w:rsidRPr="00100AF9" w:rsidRDefault="00B92E3B">
      <w:pPr>
        <w:pStyle w:val="20"/>
        <w:rPr>
          <w:rFonts w:ascii="Times New Roman" w:hAnsi="Times New Roman" w:cs="Times New Roman"/>
          <w:sz w:val="26"/>
          <w:szCs w:val="26"/>
        </w:rPr>
      </w:pPr>
      <w:r w:rsidRPr="00100AF9">
        <w:rPr>
          <w:rFonts w:ascii="Times New Roman" w:hAnsi="Times New Roman" w:cs="Times New Roman"/>
          <w:sz w:val="26"/>
          <w:szCs w:val="26"/>
        </w:rPr>
        <w:t xml:space="preserve">Рабочей группы </w:t>
      </w:r>
      <w:r w:rsidR="001E3DEE" w:rsidRPr="00100AF9">
        <w:rPr>
          <w:rFonts w:ascii="Times New Roman" w:hAnsi="Times New Roman" w:cs="Times New Roman"/>
          <w:sz w:val="26"/>
          <w:szCs w:val="26"/>
        </w:rPr>
        <w:t>по</w:t>
      </w:r>
      <w:r w:rsidR="00A92B7D" w:rsidRPr="00100AF9">
        <w:rPr>
          <w:rFonts w:ascii="Times New Roman" w:hAnsi="Times New Roman" w:cs="Times New Roman"/>
          <w:sz w:val="26"/>
          <w:szCs w:val="26"/>
        </w:rPr>
        <w:t xml:space="preserve"> вопросам обеспечения единства измерений в сфере здравоохранения </w:t>
      </w:r>
    </w:p>
    <w:p w:rsidR="00B92E3B" w:rsidRPr="00100AF9" w:rsidRDefault="00D02526">
      <w:pPr>
        <w:pStyle w:val="20"/>
        <w:rPr>
          <w:rFonts w:ascii="Times New Roman" w:hAnsi="Times New Roman" w:cs="Times New Roman"/>
          <w:sz w:val="26"/>
          <w:szCs w:val="26"/>
        </w:rPr>
      </w:pPr>
      <w:r w:rsidRPr="00100AF9">
        <w:rPr>
          <w:rFonts w:ascii="Times New Roman" w:hAnsi="Times New Roman" w:cs="Times New Roman"/>
          <w:sz w:val="26"/>
          <w:szCs w:val="26"/>
        </w:rPr>
        <w:t xml:space="preserve">(РГ ИЗ) </w:t>
      </w:r>
      <w:proofErr w:type="spellStart"/>
      <w:r w:rsidR="00B92E3B" w:rsidRPr="00100AF9">
        <w:rPr>
          <w:rFonts w:ascii="Times New Roman" w:hAnsi="Times New Roman" w:cs="Times New Roman"/>
          <w:sz w:val="26"/>
          <w:szCs w:val="26"/>
        </w:rPr>
        <w:t>НТКМетр</w:t>
      </w:r>
      <w:proofErr w:type="spellEnd"/>
      <w:r w:rsidR="00B92E3B" w:rsidRPr="00100AF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92E3B" w:rsidRPr="00100AF9" w:rsidRDefault="00845247" w:rsidP="009D5677">
      <w:pPr>
        <w:jc w:val="center"/>
        <w:rPr>
          <w:sz w:val="26"/>
          <w:szCs w:val="26"/>
        </w:rPr>
      </w:pPr>
      <w:r w:rsidRPr="00100AF9">
        <w:rPr>
          <w:iCs/>
          <w:sz w:val="26"/>
          <w:szCs w:val="26"/>
        </w:rPr>
        <w:t>12</w:t>
      </w:r>
      <w:r w:rsidR="00A01745" w:rsidRPr="00100AF9">
        <w:rPr>
          <w:iCs/>
          <w:sz w:val="26"/>
          <w:szCs w:val="26"/>
        </w:rPr>
        <w:t xml:space="preserve"> </w:t>
      </w:r>
      <w:r w:rsidRPr="00100AF9">
        <w:rPr>
          <w:iCs/>
          <w:sz w:val="26"/>
          <w:szCs w:val="26"/>
        </w:rPr>
        <w:t>апреля</w:t>
      </w:r>
      <w:r w:rsidR="00B92E3B" w:rsidRPr="00100AF9">
        <w:rPr>
          <w:iCs/>
          <w:sz w:val="26"/>
          <w:szCs w:val="26"/>
        </w:rPr>
        <w:t xml:space="preserve"> 20</w:t>
      </w:r>
      <w:r w:rsidR="00F5422D" w:rsidRPr="00100AF9">
        <w:rPr>
          <w:iCs/>
          <w:sz w:val="26"/>
          <w:szCs w:val="26"/>
        </w:rPr>
        <w:t>1</w:t>
      </w:r>
      <w:r w:rsidRPr="00100AF9">
        <w:rPr>
          <w:iCs/>
          <w:sz w:val="26"/>
          <w:szCs w:val="26"/>
        </w:rPr>
        <w:t>7</w:t>
      </w:r>
      <w:r w:rsidR="00B92E3B" w:rsidRPr="00100AF9">
        <w:rPr>
          <w:iCs/>
          <w:sz w:val="26"/>
          <w:szCs w:val="26"/>
        </w:rPr>
        <w:t xml:space="preserve"> г.</w:t>
      </w:r>
      <w:r w:rsidR="00B92E3B" w:rsidRPr="00100AF9">
        <w:rPr>
          <w:sz w:val="26"/>
          <w:szCs w:val="26"/>
        </w:rPr>
        <w:t xml:space="preserve">  </w:t>
      </w:r>
      <w:r w:rsidR="00B92E3B" w:rsidRPr="00100AF9">
        <w:rPr>
          <w:sz w:val="26"/>
          <w:szCs w:val="26"/>
        </w:rPr>
        <w:tab/>
      </w:r>
      <w:r w:rsidR="00B92E3B" w:rsidRPr="00100AF9">
        <w:rPr>
          <w:sz w:val="26"/>
          <w:szCs w:val="26"/>
        </w:rPr>
        <w:tab/>
      </w:r>
      <w:r w:rsidR="00B92E3B" w:rsidRPr="00100AF9">
        <w:rPr>
          <w:sz w:val="26"/>
          <w:szCs w:val="26"/>
        </w:rPr>
        <w:tab/>
      </w:r>
      <w:r w:rsidR="00B92E3B" w:rsidRPr="00100AF9">
        <w:rPr>
          <w:sz w:val="26"/>
          <w:szCs w:val="26"/>
        </w:rPr>
        <w:tab/>
      </w:r>
      <w:r w:rsidR="00B92E3B" w:rsidRPr="00100AF9">
        <w:rPr>
          <w:sz w:val="26"/>
          <w:szCs w:val="26"/>
        </w:rPr>
        <w:tab/>
      </w:r>
      <w:r w:rsidR="00B92E3B" w:rsidRPr="00100AF9">
        <w:rPr>
          <w:sz w:val="26"/>
          <w:szCs w:val="26"/>
        </w:rPr>
        <w:tab/>
      </w:r>
      <w:r w:rsidR="00B92E3B" w:rsidRPr="00100AF9">
        <w:rPr>
          <w:sz w:val="26"/>
          <w:szCs w:val="26"/>
        </w:rPr>
        <w:tab/>
      </w:r>
      <w:r w:rsidR="00B92E3B" w:rsidRPr="00100AF9">
        <w:rPr>
          <w:sz w:val="26"/>
          <w:szCs w:val="26"/>
        </w:rPr>
        <w:tab/>
      </w:r>
      <w:r w:rsidR="002D2FA3" w:rsidRPr="00100AF9">
        <w:rPr>
          <w:sz w:val="26"/>
          <w:szCs w:val="26"/>
        </w:rPr>
        <w:t xml:space="preserve">г. </w:t>
      </w:r>
      <w:r w:rsidRPr="00100AF9">
        <w:rPr>
          <w:sz w:val="26"/>
          <w:szCs w:val="26"/>
        </w:rPr>
        <w:t>Витебск</w:t>
      </w:r>
    </w:p>
    <w:tbl>
      <w:tblPr>
        <w:tblW w:w="10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0"/>
        <w:gridCol w:w="5317"/>
        <w:gridCol w:w="2075"/>
        <w:gridCol w:w="2325"/>
      </w:tblGrid>
      <w:tr w:rsidR="0054524D" w:rsidRPr="00100AF9" w:rsidTr="00132746">
        <w:trPr>
          <w:cantSplit/>
          <w:trHeight w:val="602"/>
          <w:tblHeader/>
        </w:trPr>
        <w:tc>
          <w:tcPr>
            <w:tcW w:w="5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24D" w:rsidRPr="00100AF9" w:rsidRDefault="0054524D" w:rsidP="00132746">
            <w:pPr>
              <w:spacing w:line="192" w:lineRule="auto"/>
              <w:jc w:val="center"/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>Наименование вопроса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24D" w:rsidRPr="00100AF9" w:rsidRDefault="0054524D" w:rsidP="00132746">
            <w:pPr>
              <w:spacing w:line="192" w:lineRule="auto"/>
              <w:jc w:val="center"/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>Основание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524D" w:rsidRPr="00100AF9" w:rsidRDefault="0054524D" w:rsidP="00132746">
            <w:pPr>
              <w:spacing w:line="192" w:lineRule="auto"/>
              <w:jc w:val="center"/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>Докладчики</w:t>
            </w:r>
          </w:p>
        </w:tc>
      </w:tr>
      <w:tr w:rsidR="0054524D" w:rsidRPr="00100AF9" w:rsidTr="00132746">
        <w:trPr>
          <w:trHeight w:val="501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24D" w:rsidRPr="00100AF9" w:rsidRDefault="0054524D" w:rsidP="0054524D">
            <w:pPr>
              <w:numPr>
                <w:ilvl w:val="0"/>
                <w:numId w:val="36"/>
              </w:numPr>
              <w:ind w:right="-108"/>
              <w:rPr>
                <w:sz w:val="26"/>
                <w:szCs w:val="26"/>
              </w:rPr>
            </w:pPr>
          </w:p>
        </w:tc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55" w:rsidRPr="00100AF9" w:rsidRDefault="0054524D" w:rsidP="00132746">
            <w:pPr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 xml:space="preserve">О выполнении решений МГС </w:t>
            </w:r>
          </w:p>
          <w:p w:rsidR="0054524D" w:rsidRPr="00100AF9" w:rsidRDefault="0054524D" w:rsidP="00132746">
            <w:pPr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 xml:space="preserve">и рекомендаций </w:t>
            </w:r>
            <w:proofErr w:type="spellStart"/>
            <w:r w:rsidRPr="00100AF9">
              <w:rPr>
                <w:sz w:val="26"/>
                <w:szCs w:val="26"/>
              </w:rPr>
              <w:t>НТКМетр</w:t>
            </w:r>
            <w:proofErr w:type="spellEnd"/>
            <w:r w:rsidRPr="00100AF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55" w:rsidRPr="00100AF9" w:rsidRDefault="0054524D" w:rsidP="00132746">
            <w:pPr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 xml:space="preserve">Типовое </w:t>
            </w:r>
          </w:p>
          <w:p w:rsidR="0054524D" w:rsidRPr="00100AF9" w:rsidRDefault="0054524D" w:rsidP="00132746">
            <w:pPr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>Положение о РГ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24D" w:rsidRPr="00100AF9" w:rsidRDefault="0054524D" w:rsidP="00132746">
            <w:pPr>
              <w:pStyle w:val="a4"/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 xml:space="preserve">Руководитель </w:t>
            </w:r>
            <w:r w:rsidRPr="00100AF9">
              <w:rPr>
                <w:sz w:val="26"/>
                <w:szCs w:val="26"/>
              </w:rPr>
              <w:br/>
              <w:t xml:space="preserve">РГ </w:t>
            </w:r>
            <w:proofErr w:type="gramStart"/>
            <w:r w:rsidRPr="00100AF9">
              <w:rPr>
                <w:sz w:val="26"/>
                <w:szCs w:val="26"/>
              </w:rPr>
              <w:t>ИЗ</w:t>
            </w:r>
            <w:proofErr w:type="gramEnd"/>
          </w:p>
        </w:tc>
      </w:tr>
      <w:tr w:rsidR="0054524D" w:rsidRPr="00100AF9" w:rsidTr="00132746">
        <w:trPr>
          <w:trHeight w:val="99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24D" w:rsidRPr="00100AF9" w:rsidRDefault="0054524D" w:rsidP="0054524D">
            <w:pPr>
              <w:numPr>
                <w:ilvl w:val="0"/>
                <w:numId w:val="36"/>
              </w:numPr>
              <w:ind w:right="-108"/>
              <w:rPr>
                <w:sz w:val="26"/>
                <w:szCs w:val="26"/>
              </w:rPr>
            </w:pPr>
          </w:p>
        </w:tc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55" w:rsidRPr="00100AF9" w:rsidRDefault="0054524D" w:rsidP="00132746">
            <w:pPr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 xml:space="preserve">О работах, проводимых в государствах-участниках Соглашения в области </w:t>
            </w:r>
          </w:p>
          <w:p w:rsidR="00D94C55" w:rsidRPr="00100AF9" w:rsidRDefault="0054524D" w:rsidP="00132746">
            <w:pPr>
              <w:rPr>
                <w:sz w:val="26"/>
                <w:szCs w:val="26"/>
              </w:rPr>
            </w:pPr>
            <w:proofErr w:type="gramStart"/>
            <w:r w:rsidRPr="00100AF9">
              <w:rPr>
                <w:sz w:val="26"/>
                <w:szCs w:val="26"/>
              </w:rPr>
              <w:t xml:space="preserve">обеспечения единства измерений в сфере здравоохранения (обмен опытом, </w:t>
            </w:r>
            <w:proofErr w:type="gramEnd"/>
          </w:p>
          <w:p w:rsidR="0054524D" w:rsidRPr="00100AF9" w:rsidRDefault="0054524D" w:rsidP="00132746">
            <w:pPr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>информационными материалами)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99" w:rsidRDefault="0054524D" w:rsidP="00132746">
            <w:pPr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 xml:space="preserve">Типовое </w:t>
            </w:r>
          </w:p>
          <w:p w:rsidR="0054524D" w:rsidRPr="00100AF9" w:rsidRDefault="0054524D" w:rsidP="00132746">
            <w:pPr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>Положение о РГ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55" w:rsidRPr="00100AF9" w:rsidRDefault="0054524D" w:rsidP="00132746">
            <w:pPr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 xml:space="preserve">Представители </w:t>
            </w:r>
            <w:proofErr w:type="gramStart"/>
            <w:r w:rsidRPr="00100AF9">
              <w:rPr>
                <w:sz w:val="26"/>
                <w:szCs w:val="26"/>
              </w:rPr>
              <w:t>национальных</w:t>
            </w:r>
            <w:proofErr w:type="gramEnd"/>
            <w:r w:rsidRPr="00100AF9">
              <w:rPr>
                <w:sz w:val="26"/>
                <w:szCs w:val="26"/>
              </w:rPr>
              <w:t xml:space="preserve"> </w:t>
            </w:r>
          </w:p>
          <w:p w:rsidR="00D94C55" w:rsidRPr="00100AF9" w:rsidRDefault="0054524D" w:rsidP="00132746">
            <w:pPr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 xml:space="preserve">органов – </w:t>
            </w:r>
          </w:p>
          <w:p w:rsidR="0054524D" w:rsidRPr="00100AF9" w:rsidRDefault="0054524D" w:rsidP="00132746">
            <w:pPr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 xml:space="preserve">участники РГ </w:t>
            </w:r>
            <w:proofErr w:type="gramStart"/>
            <w:r w:rsidRPr="00100AF9">
              <w:rPr>
                <w:sz w:val="26"/>
                <w:szCs w:val="26"/>
              </w:rPr>
              <w:t>ИЗ</w:t>
            </w:r>
            <w:proofErr w:type="gramEnd"/>
          </w:p>
        </w:tc>
      </w:tr>
      <w:tr w:rsidR="0035722D" w:rsidRPr="00100AF9" w:rsidTr="00132746">
        <w:trPr>
          <w:trHeight w:val="68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22D" w:rsidRPr="00100AF9" w:rsidRDefault="0035722D" w:rsidP="0054524D">
            <w:pPr>
              <w:numPr>
                <w:ilvl w:val="0"/>
                <w:numId w:val="36"/>
              </w:numPr>
              <w:ind w:right="-108"/>
              <w:rPr>
                <w:sz w:val="26"/>
                <w:szCs w:val="26"/>
              </w:rPr>
            </w:pPr>
          </w:p>
        </w:tc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22D" w:rsidRPr="00100AF9" w:rsidRDefault="0035722D" w:rsidP="00132746">
            <w:pPr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 xml:space="preserve">О составе РГ ИЗ </w:t>
            </w:r>
            <w:proofErr w:type="spellStart"/>
            <w:r w:rsidRPr="00100AF9">
              <w:rPr>
                <w:sz w:val="26"/>
                <w:szCs w:val="26"/>
              </w:rPr>
              <w:t>НТКМетр</w:t>
            </w:r>
            <w:proofErr w:type="spellEnd"/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722D" w:rsidRPr="00100AF9" w:rsidRDefault="002601D0" w:rsidP="000B2149">
            <w:pPr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 xml:space="preserve">Протокол РГ ИЗ </w:t>
            </w:r>
            <w:proofErr w:type="spellStart"/>
            <w:r w:rsidRPr="00100AF9">
              <w:rPr>
                <w:sz w:val="26"/>
                <w:szCs w:val="26"/>
              </w:rPr>
              <w:t>НТКМетр</w:t>
            </w:r>
            <w:proofErr w:type="spellEnd"/>
            <w:r w:rsidRPr="00100AF9">
              <w:rPr>
                <w:sz w:val="26"/>
                <w:szCs w:val="26"/>
              </w:rPr>
              <w:t xml:space="preserve"> № </w:t>
            </w:r>
            <w:r w:rsidR="000B2149" w:rsidRPr="00100AF9">
              <w:rPr>
                <w:sz w:val="26"/>
                <w:szCs w:val="26"/>
              </w:rPr>
              <w:t>2</w:t>
            </w:r>
            <w:r w:rsidRPr="00100AF9">
              <w:rPr>
                <w:sz w:val="26"/>
                <w:szCs w:val="26"/>
              </w:rPr>
              <w:t>-201</w:t>
            </w:r>
            <w:r w:rsidR="000B2149" w:rsidRPr="00100AF9">
              <w:rPr>
                <w:sz w:val="26"/>
                <w:szCs w:val="26"/>
              </w:rPr>
              <w:t>6</w:t>
            </w:r>
            <w:r w:rsidRPr="00100AF9">
              <w:rPr>
                <w:sz w:val="26"/>
                <w:szCs w:val="26"/>
              </w:rPr>
              <w:t>, п.3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C55" w:rsidRPr="00100AF9" w:rsidRDefault="0035722D" w:rsidP="00132746">
            <w:pPr>
              <w:pStyle w:val="a4"/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 xml:space="preserve">Национальные </w:t>
            </w:r>
          </w:p>
          <w:p w:rsidR="0035722D" w:rsidRPr="00100AF9" w:rsidRDefault="0035722D" w:rsidP="00132746">
            <w:pPr>
              <w:pStyle w:val="a4"/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 xml:space="preserve">органы </w:t>
            </w:r>
          </w:p>
        </w:tc>
      </w:tr>
      <w:tr w:rsidR="0054524D" w:rsidRPr="00100AF9" w:rsidTr="00132746">
        <w:trPr>
          <w:trHeight w:val="68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24D" w:rsidRPr="00100AF9" w:rsidRDefault="0054524D" w:rsidP="0054524D">
            <w:pPr>
              <w:numPr>
                <w:ilvl w:val="0"/>
                <w:numId w:val="36"/>
              </w:numPr>
              <w:ind w:right="-108"/>
              <w:rPr>
                <w:sz w:val="26"/>
                <w:szCs w:val="26"/>
              </w:rPr>
            </w:pPr>
          </w:p>
        </w:tc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962" w:rsidRDefault="0054524D" w:rsidP="00C36962">
            <w:pPr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 xml:space="preserve">О ходе реализации Программы работ </w:t>
            </w:r>
            <w:proofErr w:type="gramStart"/>
            <w:r w:rsidRPr="00100AF9">
              <w:rPr>
                <w:sz w:val="26"/>
                <w:szCs w:val="26"/>
              </w:rPr>
              <w:t>по</w:t>
            </w:r>
            <w:proofErr w:type="gramEnd"/>
            <w:r w:rsidRPr="00100AF9">
              <w:rPr>
                <w:sz w:val="26"/>
                <w:szCs w:val="26"/>
              </w:rPr>
              <w:t xml:space="preserve"> </w:t>
            </w:r>
          </w:p>
          <w:p w:rsidR="0054524D" w:rsidRPr="00100AF9" w:rsidRDefault="0054524D" w:rsidP="00C36962">
            <w:pPr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>вопросам обеспечения единства измерений в сфере здравоохранения на 20</w:t>
            </w:r>
            <w:r w:rsidR="000B2149" w:rsidRPr="00100AF9">
              <w:rPr>
                <w:sz w:val="26"/>
                <w:szCs w:val="26"/>
              </w:rPr>
              <w:t>16</w:t>
            </w:r>
            <w:r w:rsidRPr="00100AF9">
              <w:rPr>
                <w:sz w:val="26"/>
                <w:szCs w:val="26"/>
              </w:rPr>
              <w:t xml:space="preserve"> – 20</w:t>
            </w:r>
            <w:r w:rsidR="00C36962">
              <w:rPr>
                <w:sz w:val="26"/>
                <w:szCs w:val="26"/>
              </w:rPr>
              <w:t>18</w:t>
            </w:r>
            <w:r w:rsidRPr="00100AF9">
              <w:rPr>
                <w:sz w:val="26"/>
                <w:szCs w:val="26"/>
              </w:rPr>
              <w:t xml:space="preserve"> </w:t>
            </w:r>
            <w:proofErr w:type="spellStart"/>
            <w:r w:rsidRPr="00100AF9">
              <w:rPr>
                <w:sz w:val="26"/>
                <w:szCs w:val="26"/>
              </w:rPr>
              <w:t>г.</w:t>
            </w:r>
            <w:proofErr w:type="gramStart"/>
            <w:r w:rsidRPr="00100AF9">
              <w:rPr>
                <w:sz w:val="26"/>
                <w:szCs w:val="26"/>
              </w:rPr>
              <w:t>г</w:t>
            </w:r>
            <w:proofErr w:type="spellEnd"/>
            <w:proofErr w:type="gramEnd"/>
            <w:r w:rsidRPr="00100AF9">
              <w:rPr>
                <w:sz w:val="26"/>
                <w:szCs w:val="26"/>
              </w:rPr>
              <w:t>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24D" w:rsidRPr="00C36962" w:rsidRDefault="0054524D" w:rsidP="00C36962">
            <w:pPr>
              <w:rPr>
                <w:sz w:val="26"/>
                <w:szCs w:val="26"/>
              </w:rPr>
            </w:pPr>
            <w:r w:rsidRPr="00C36962">
              <w:rPr>
                <w:sz w:val="26"/>
                <w:szCs w:val="26"/>
              </w:rPr>
              <w:t>Протокол МГС №4</w:t>
            </w:r>
            <w:r w:rsidR="0035722D" w:rsidRPr="00C36962">
              <w:rPr>
                <w:sz w:val="26"/>
                <w:szCs w:val="26"/>
              </w:rPr>
              <w:t>8</w:t>
            </w:r>
            <w:r w:rsidRPr="00C36962">
              <w:rPr>
                <w:sz w:val="26"/>
                <w:szCs w:val="26"/>
              </w:rPr>
              <w:t>-201</w:t>
            </w:r>
            <w:r w:rsidR="0035722D" w:rsidRPr="00C36962">
              <w:rPr>
                <w:sz w:val="26"/>
                <w:szCs w:val="26"/>
              </w:rPr>
              <w:t>5</w:t>
            </w:r>
            <w:r w:rsidRPr="00C36962">
              <w:rPr>
                <w:sz w:val="26"/>
                <w:szCs w:val="26"/>
              </w:rPr>
              <w:t xml:space="preserve">, </w:t>
            </w:r>
            <w:r w:rsidR="00C36962" w:rsidRPr="00C36962">
              <w:rPr>
                <w:sz w:val="26"/>
                <w:szCs w:val="26"/>
              </w:rPr>
              <w:t>пр</w:t>
            </w:r>
            <w:r w:rsidR="00C36962" w:rsidRPr="00C36962">
              <w:rPr>
                <w:sz w:val="26"/>
                <w:szCs w:val="26"/>
              </w:rPr>
              <w:t>и</w:t>
            </w:r>
            <w:r w:rsidR="00C36962" w:rsidRPr="00C36962">
              <w:rPr>
                <w:sz w:val="26"/>
                <w:szCs w:val="26"/>
              </w:rPr>
              <w:t>ложение № 3</w:t>
            </w:r>
            <w:r w:rsidR="0035722D" w:rsidRPr="00C36962">
              <w:rPr>
                <w:sz w:val="26"/>
                <w:szCs w:val="26"/>
              </w:rPr>
              <w:t>8</w:t>
            </w:r>
            <w:r w:rsidR="00C36962" w:rsidRPr="00C36962">
              <w:rPr>
                <w:sz w:val="26"/>
                <w:szCs w:val="26"/>
              </w:rPr>
              <w:t>,</w:t>
            </w:r>
          </w:p>
          <w:p w:rsidR="00C36962" w:rsidRPr="00C36962" w:rsidRDefault="00C36962" w:rsidP="00C36962">
            <w:pPr>
              <w:rPr>
                <w:sz w:val="26"/>
                <w:szCs w:val="26"/>
              </w:rPr>
            </w:pPr>
            <w:r w:rsidRPr="00C36962">
              <w:rPr>
                <w:sz w:val="26"/>
                <w:szCs w:val="26"/>
              </w:rPr>
              <w:t xml:space="preserve">Протокол РГ ИЗ </w:t>
            </w:r>
            <w:proofErr w:type="spellStart"/>
            <w:r w:rsidRPr="00C36962">
              <w:rPr>
                <w:sz w:val="26"/>
                <w:szCs w:val="26"/>
              </w:rPr>
              <w:t>НТКМетр</w:t>
            </w:r>
            <w:proofErr w:type="spellEnd"/>
            <w:r w:rsidRPr="00C36962">
              <w:rPr>
                <w:sz w:val="26"/>
                <w:szCs w:val="26"/>
              </w:rPr>
              <w:t xml:space="preserve"> № 2-2016, п.4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524D" w:rsidRPr="00100AF9" w:rsidRDefault="0054524D" w:rsidP="00132746">
            <w:pPr>
              <w:pStyle w:val="a4"/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 xml:space="preserve">Руководитель </w:t>
            </w:r>
            <w:r w:rsidRPr="00100AF9">
              <w:rPr>
                <w:sz w:val="26"/>
                <w:szCs w:val="26"/>
              </w:rPr>
              <w:br/>
              <w:t xml:space="preserve">РГ </w:t>
            </w:r>
            <w:proofErr w:type="gramStart"/>
            <w:r w:rsidRPr="00100AF9">
              <w:rPr>
                <w:sz w:val="26"/>
                <w:szCs w:val="26"/>
              </w:rPr>
              <w:t>ИЗ</w:t>
            </w:r>
            <w:proofErr w:type="gramEnd"/>
            <w:r w:rsidR="00D94C55" w:rsidRPr="00100AF9">
              <w:rPr>
                <w:sz w:val="26"/>
                <w:szCs w:val="26"/>
              </w:rPr>
              <w:t>,</w:t>
            </w:r>
          </w:p>
          <w:p w:rsidR="00D94C55" w:rsidRPr="00100AF9" w:rsidRDefault="0054524D" w:rsidP="00132746">
            <w:pPr>
              <w:pStyle w:val="a4"/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 xml:space="preserve">Национальные </w:t>
            </w:r>
          </w:p>
          <w:p w:rsidR="0054524D" w:rsidRPr="00100AF9" w:rsidRDefault="0054524D" w:rsidP="00132746">
            <w:pPr>
              <w:pStyle w:val="a4"/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 xml:space="preserve">органы </w:t>
            </w:r>
          </w:p>
        </w:tc>
      </w:tr>
      <w:tr w:rsidR="002601D0" w:rsidRPr="00100AF9" w:rsidTr="00132746">
        <w:trPr>
          <w:trHeight w:val="65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1D0" w:rsidRPr="00100AF9" w:rsidRDefault="002601D0" w:rsidP="0054524D">
            <w:pPr>
              <w:numPr>
                <w:ilvl w:val="0"/>
                <w:numId w:val="36"/>
              </w:numPr>
              <w:ind w:right="-108"/>
              <w:rPr>
                <w:sz w:val="26"/>
                <w:szCs w:val="26"/>
              </w:rPr>
            </w:pPr>
          </w:p>
        </w:tc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1D0" w:rsidRPr="00100AF9" w:rsidRDefault="002601D0" w:rsidP="002601D0">
            <w:pPr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>О разработке межгосударственных стандар</w:t>
            </w:r>
            <w:r w:rsidRPr="00100AF9">
              <w:rPr>
                <w:sz w:val="26"/>
                <w:szCs w:val="26"/>
              </w:rPr>
              <w:t>т</w:t>
            </w:r>
            <w:r w:rsidRPr="00100AF9">
              <w:rPr>
                <w:sz w:val="26"/>
                <w:szCs w:val="26"/>
              </w:rPr>
              <w:t>ных образцов содержания компонентов в биологических средах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1D0" w:rsidRPr="00100AF9" w:rsidRDefault="002601D0" w:rsidP="000B2149">
            <w:pPr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 xml:space="preserve">Протокол РГ ИЗ </w:t>
            </w:r>
            <w:proofErr w:type="spellStart"/>
            <w:r w:rsidRPr="00100AF9">
              <w:rPr>
                <w:sz w:val="26"/>
                <w:szCs w:val="26"/>
              </w:rPr>
              <w:t>НТКМетр</w:t>
            </w:r>
            <w:proofErr w:type="spellEnd"/>
            <w:r w:rsidRPr="00100AF9">
              <w:rPr>
                <w:sz w:val="26"/>
                <w:szCs w:val="26"/>
              </w:rPr>
              <w:t xml:space="preserve"> № </w:t>
            </w:r>
            <w:r w:rsidR="000B2149" w:rsidRPr="00100AF9">
              <w:rPr>
                <w:sz w:val="26"/>
                <w:szCs w:val="26"/>
              </w:rPr>
              <w:t>2</w:t>
            </w:r>
            <w:r w:rsidRPr="00100AF9">
              <w:rPr>
                <w:sz w:val="26"/>
                <w:szCs w:val="26"/>
              </w:rPr>
              <w:t>-201</w:t>
            </w:r>
            <w:r w:rsidR="000B2149" w:rsidRPr="00100AF9">
              <w:rPr>
                <w:sz w:val="26"/>
                <w:szCs w:val="26"/>
              </w:rPr>
              <w:t>6</w:t>
            </w:r>
            <w:r w:rsidRPr="00100AF9">
              <w:rPr>
                <w:sz w:val="26"/>
                <w:szCs w:val="26"/>
              </w:rPr>
              <w:t>, п.</w:t>
            </w:r>
            <w:r w:rsidR="000B2149" w:rsidRPr="00100AF9">
              <w:rPr>
                <w:sz w:val="26"/>
                <w:szCs w:val="26"/>
              </w:rPr>
              <w:t>5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1D0" w:rsidRPr="00100AF9" w:rsidRDefault="002601D0" w:rsidP="0060361D">
            <w:pPr>
              <w:pStyle w:val="a4"/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 xml:space="preserve">Руководитель </w:t>
            </w:r>
            <w:r w:rsidRPr="00100AF9">
              <w:rPr>
                <w:sz w:val="26"/>
                <w:szCs w:val="26"/>
              </w:rPr>
              <w:br/>
              <w:t xml:space="preserve">РГ </w:t>
            </w:r>
            <w:proofErr w:type="gramStart"/>
            <w:r w:rsidRPr="00100AF9">
              <w:rPr>
                <w:sz w:val="26"/>
                <w:szCs w:val="26"/>
              </w:rPr>
              <w:t>ИЗ</w:t>
            </w:r>
            <w:proofErr w:type="gramEnd"/>
            <w:r w:rsidR="000B2149" w:rsidRPr="00100AF9">
              <w:rPr>
                <w:sz w:val="26"/>
                <w:szCs w:val="26"/>
              </w:rPr>
              <w:t>,</w:t>
            </w:r>
          </w:p>
          <w:p w:rsidR="000B2149" w:rsidRPr="00100AF9" w:rsidRDefault="002601D0" w:rsidP="0060361D">
            <w:pPr>
              <w:pStyle w:val="a4"/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 xml:space="preserve">Национальные </w:t>
            </w:r>
          </w:p>
          <w:p w:rsidR="002601D0" w:rsidRPr="00100AF9" w:rsidRDefault="002601D0" w:rsidP="0060361D">
            <w:pPr>
              <w:pStyle w:val="a4"/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 xml:space="preserve">органы </w:t>
            </w:r>
          </w:p>
        </w:tc>
      </w:tr>
      <w:tr w:rsidR="002601D0" w:rsidRPr="00100AF9" w:rsidTr="00132746">
        <w:trPr>
          <w:trHeight w:val="83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1D0" w:rsidRPr="00100AF9" w:rsidRDefault="002601D0" w:rsidP="0054524D">
            <w:pPr>
              <w:numPr>
                <w:ilvl w:val="0"/>
                <w:numId w:val="36"/>
              </w:numPr>
              <w:ind w:right="-108"/>
              <w:rPr>
                <w:sz w:val="26"/>
                <w:szCs w:val="26"/>
              </w:rPr>
            </w:pPr>
          </w:p>
        </w:tc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1D0" w:rsidRPr="00100AF9" w:rsidRDefault="002601D0" w:rsidP="001744CD">
            <w:pPr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>О разработке критериев отнесения изделий медицинского назначения и медицинской техники к средствам измерений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1D0" w:rsidRPr="00100AF9" w:rsidRDefault="002601D0" w:rsidP="000B2149">
            <w:pPr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 xml:space="preserve">Протокол РГ ИЗ </w:t>
            </w:r>
            <w:proofErr w:type="spellStart"/>
            <w:r w:rsidRPr="00100AF9">
              <w:rPr>
                <w:sz w:val="26"/>
                <w:szCs w:val="26"/>
              </w:rPr>
              <w:t>НТКМетр</w:t>
            </w:r>
            <w:proofErr w:type="spellEnd"/>
            <w:r w:rsidRPr="00100AF9">
              <w:rPr>
                <w:sz w:val="26"/>
                <w:szCs w:val="26"/>
              </w:rPr>
              <w:t xml:space="preserve"> № </w:t>
            </w:r>
            <w:r w:rsidR="000B2149" w:rsidRPr="00100AF9">
              <w:rPr>
                <w:sz w:val="26"/>
                <w:szCs w:val="26"/>
              </w:rPr>
              <w:t>2</w:t>
            </w:r>
            <w:r w:rsidRPr="00100AF9">
              <w:rPr>
                <w:sz w:val="26"/>
                <w:szCs w:val="26"/>
              </w:rPr>
              <w:t>-201</w:t>
            </w:r>
            <w:r w:rsidR="000B2149" w:rsidRPr="00100AF9">
              <w:rPr>
                <w:sz w:val="26"/>
                <w:szCs w:val="26"/>
              </w:rPr>
              <w:t>6</w:t>
            </w:r>
            <w:r w:rsidRPr="00100AF9">
              <w:rPr>
                <w:sz w:val="26"/>
                <w:szCs w:val="26"/>
              </w:rPr>
              <w:t>, п.</w:t>
            </w:r>
            <w:r w:rsidR="000B2149" w:rsidRPr="00100AF9">
              <w:rPr>
                <w:sz w:val="26"/>
                <w:szCs w:val="26"/>
              </w:rPr>
              <w:t>6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149" w:rsidRPr="00100AF9" w:rsidRDefault="000B2149" w:rsidP="000B2149">
            <w:pPr>
              <w:pStyle w:val="a4"/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 xml:space="preserve">Руководитель </w:t>
            </w:r>
            <w:r w:rsidRPr="00100AF9">
              <w:rPr>
                <w:sz w:val="26"/>
                <w:szCs w:val="26"/>
              </w:rPr>
              <w:br/>
              <w:t xml:space="preserve">РГ </w:t>
            </w:r>
            <w:proofErr w:type="gramStart"/>
            <w:r w:rsidRPr="00100AF9">
              <w:rPr>
                <w:sz w:val="26"/>
                <w:szCs w:val="26"/>
              </w:rPr>
              <w:t>ИЗ</w:t>
            </w:r>
            <w:proofErr w:type="gramEnd"/>
            <w:r w:rsidRPr="00100AF9">
              <w:rPr>
                <w:sz w:val="26"/>
                <w:szCs w:val="26"/>
              </w:rPr>
              <w:t>,</w:t>
            </w:r>
          </w:p>
          <w:p w:rsidR="002601D0" w:rsidRPr="00100AF9" w:rsidRDefault="002601D0" w:rsidP="00132746">
            <w:pPr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>Госстандарт Ре</w:t>
            </w:r>
            <w:r w:rsidRPr="00100AF9">
              <w:rPr>
                <w:sz w:val="26"/>
                <w:szCs w:val="26"/>
              </w:rPr>
              <w:t>с</w:t>
            </w:r>
            <w:r w:rsidRPr="00100AF9">
              <w:rPr>
                <w:sz w:val="26"/>
                <w:szCs w:val="26"/>
              </w:rPr>
              <w:t xml:space="preserve">публики Беларусь </w:t>
            </w:r>
          </w:p>
        </w:tc>
      </w:tr>
      <w:tr w:rsidR="002601D0" w:rsidRPr="00100AF9" w:rsidTr="00132746">
        <w:trPr>
          <w:trHeight w:val="83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1D0" w:rsidRPr="00100AF9" w:rsidRDefault="002601D0" w:rsidP="0054524D">
            <w:pPr>
              <w:numPr>
                <w:ilvl w:val="0"/>
                <w:numId w:val="36"/>
              </w:numPr>
              <w:ind w:right="-108"/>
              <w:rPr>
                <w:sz w:val="26"/>
                <w:szCs w:val="26"/>
              </w:rPr>
            </w:pPr>
          </w:p>
        </w:tc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1D0" w:rsidRPr="00100AF9" w:rsidRDefault="002601D0" w:rsidP="00132746">
            <w:pPr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>Порядок метрологического обеспечения средств измерений медицинского назначения (ПЦР-анализаторов, анализаторов биолог</w:t>
            </w:r>
            <w:r w:rsidRPr="00100AF9">
              <w:rPr>
                <w:sz w:val="26"/>
                <w:szCs w:val="26"/>
              </w:rPr>
              <w:t>и</w:t>
            </w:r>
            <w:r w:rsidRPr="00100AF9">
              <w:rPr>
                <w:sz w:val="26"/>
                <w:szCs w:val="26"/>
              </w:rPr>
              <w:t>ческих сред и т.п.).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1D0" w:rsidRPr="00100AF9" w:rsidRDefault="002601D0" w:rsidP="000B2149">
            <w:pPr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 xml:space="preserve">Протокол РГ ИЗ </w:t>
            </w:r>
            <w:proofErr w:type="spellStart"/>
            <w:r w:rsidRPr="00100AF9">
              <w:rPr>
                <w:sz w:val="26"/>
                <w:szCs w:val="26"/>
              </w:rPr>
              <w:t>НТКМетр</w:t>
            </w:r>
            <w:proofErr w:type="spellEnd"/>
            <w:r w:rsidRPr="00100AF9">
              <w:rPr>
                <w:sz w:val="26"/>
                <w:szCs w:val="26"/>
              </w:rPr>
              <w:t xml:space="preserve"> № </w:t>
            </w:r>
            <w:r w:rsidR="000B2149" w:rsidRPr="00100AF9">
              <w:rPr>
                <w:sz w:val="26"/>
                <w:szCs w:val="26"/>
              </w:rPr>
              <w:t>2</w:t>
            </w:r>
            <w:r w:rsidRPr="00100AF9">
              <w:rPr>
                <w:sz w:val="26"/>
                <w:szCs w:val="26"/>
              </w:rPr>
              <w:t>-201</w:t>
            </w:r>
            <w:r w:rsidR="000B2149" w:rsidRPr="00100AF9">
              <w:rPr>
                <w:sz w:val="26"/>
                <w:szCs w:val="26"/>
              </w:rPr>
              <w:t>6</w:t>
            </w:r>
            <w:r w:rsidRPr="00100AF9">
              <w:rPr>
                <w:sz w:val="26"/>
                <w:szCs w:val="26"/>
              </w:rPr>
              <w:t>, п.</w:t>
            </w:r>
            <w:r w:rsidR="000B2149" w:rsidRPr="00100AF9">
              <w:rPr>
                <w:sz w:val="26"/>
                <w:szCs w:val="26"/>
              </w:rPr>
              <w:t>7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149" w:rsidRPr="00100AF9" w:rsidRDefault="000B2149" w:rsidP="000B2149">
            <w:pPr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 xml:space="preserve">Национальные </w:t>
            </w:r>
          </w:p>
          <w:p w:rsidR="002601D0" w:rsidRPr="00100AF9" w:rsidRDefault="000B2149" w:rsidP="000B2149">
            <w:pPr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>органы</w:t>
            </w:r>
          </w:p>
        </w:tc>
      </w:tr>
      <w:tr w:rsidR="002601D0" w:rsidRPr="00100AF9" w:rsidTr="00132746">
        <w:trPr>
          <w:trHeight w:val="83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1D0" w:rsidRPr="00100AF9" w:rsidRDefault="002601D0" w:rsidP="0054524D">
            <w:pPr>
              <w:numPr>
                <w:ilvl w:val="0"/>
                <w:numId w:val="36"/>
              </w:numPr>
              <w:ind w:right="-108"/>
              <w:rPr>
                <w:sz w:val="26"/>
                <w:szCs w:val="26"/>
              </w:rPr>
            </w:pPr>
          </w:p>
        </w:tc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2149" w:rsidRPr="00100AF9" w:rsidRDefault="002601D0" w:rsidP="002601D0">
            <w:pPr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>О предложения</w:t>
            </w:r>
            <w:r w:rsidR="00FA3815" w:rsidRPr="00100AF9">
              <w:rPr>
                <w:sz w:val="26"/>
                <w:szCs w:val="26"/>
              </w:rPr>
              <w:t>х</w:t>
            </w:r>
            <w:r w:rsidRPr="00100AF9">
              <w:rPr>
                <w:sz w:val="26"/>
                <w:szCs w:val="26"/>
              </w:rPr>
              <w:t xml:space="preserve"> по создани</w:t>
            </w:r>
            <w:r w:rsidR="000B2149" w:rsidRPr="00100AF9">
              <w:rPr>
                <w:sz w:val="26"/>
                <w:szCs w:val="26"/>
              </w:rPr>
              <w:t>ю</w:t>
            </w:r>
            <w:r w:rsidRPr="00100AF9">
              <w:rPr>
                <w:sz w:val="26"/>
                <w:szCs w:val="26"/>
              </w:rPr>
              <w:t xml:space="preserve"> </w:t>
            </w:r>
            <w:proofErr w:type="gramStart"/>
            <w:r w:rsidRPr="00100AF9">
              <w:rPr>
                <w:sz w:val="26"/>
                <w:szCs w:val="26"/>
              </w:rPr>
              <w:t>единого</w:t>
            </w:r>
            <w:proofErr w:type="gramEnd"/>
            <w:r w:rsidRPr="00100AF9">
              <w:rPr>
                <w:sz w:val="26"/>
                <w:szCs w:val="26"/>
              </w:rPr>
              <w:t xml:space="preserve"> </w:t>
            </w:r>
          </w:p>
          <w:p w:rsidR="000B2149" w:rsidRPr="00100AF9" w:rsidRDefault="002601D0" w:rsidP="002601D0">
            <w:pPr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>Перечня средств измерений в области</w:t>
            </w:r>
          </w:p>
          <w:p w:rsidR="002601D0" w:rsidRPr="00100AF9" w:rsidRDefault="002601D0" w:rsidP="002601D0">
            <w:pPr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>здравоохранения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1D0" w:rsidRPr="00100AF9" w:rsidRDefault="002601D0" w:rsidP="00100AF9">
            <w:pPr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 xml:space="preserve">Протокол РГ ИЗ </w:t>
            </w:r>
            <w:proofErr w:type="spellStart"/>
            <w:r w:rsidRPr="00100AF9">
              <w:rPr>
                <w:sz w:val="26"/>
                <w:szCs w:val="26"/>
              </w:rPr>
              <w:t>НТКМетр</w:t>
            </w:r>
            <w:proofErr w:type="spellEnd"/>
            <w:r w:rsidRPr="00100AF9">
              <w:rPr>
                <w:sz w:val="26"/>
                <w:szCs w:val="26"/>
              </w:rPr>
              <w:t xml:space="preserve"> № </w:t>
            </w:r>
            <w:r w:rsidR="00100AF9" w:rsidRPr="00100AF9">
              <w:rPr>
                <w:sz w:val="26"/>
                <w:szCs w:val="26"/>
              </w:rPr>
              <w:t>2</w:t>
            </w:r>
            <w:r w:rsidRPr="00100AF9">
              <w:rPr>
                <w:sz w:val="26"/>
                <w:szCs w:val="26"/>
              </w:rPr>
              <w:t>-201</w:t>
            </w:r>
            <w:r w:rsidR="00100AF9" w:rsidRPr="00100AF9">
              <w:rPr>
                <w:sz w:val="26"/>
                <w:szCs w:val="26"/>
              </w:rPr>
              <w:t>6</w:t>
            </w:r>
            <w:r w:rsidRPr="00100AF9">
              <w:rPr>
                <w:sz w:val="26"/>
                <w:szCs w:val="26"/>
              </w:rPr>
              <w:t>, п.</w:t>
            </w:r>
            <w:r w:rsidR="00100AF9" w:rsidRPr="00100AF9">
              <w:rPr>
                <w:sz w:val="26"/>
                <w:szCs w:val="26"/>
              </w:rPr>
              <w:t>8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1D0" w:rsidRPr="00100AF9" w:rsidRDefault="002601D0" w:rsidP="002601D0">
            <w:pPr>
              <w:pStyle w:val="a4"/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 xml:space="preserve">Руководитель </w:t>
            </w:r>
            <w:r w:rsidRPr="00100AF9">
              <w:rPr>
                <w:sz w:val="26"/>
                <w:szCs w:val="26"/>
              </w:rPr>
              <w:br/>
              <w:t xml:space="preserve">РГ </w:t>
            </w:r>
            <w:proofErr w:type="gramStart"/>
            <w:r w:rsidRPr="00100AF9">
              <w:rPr>
                <w:sz w:val="26"/>
                <w:szCs w:val="26"/>
              </w:rPr>
              <w:t>ИЗ</w:t>
            </w:r>
            <w:proofErr w:type="gramEnd"/>
            <w:r w:rsidR="00100AF9" w:rsidRPr="00100AF9">
              <w:rPr>
                <w:sz w:val="26"/>
                <w:szCs w:val="26"/>
              </w:rPr>
              <w:t>,</w:t>
            </w:r>
          </w:p>
          <w:p w:rsidR="00100AF9" w:rsidRPr="00100AF9" w:rsidRDefault="00100AF9" w:rsidP="00100AF9">
            <w:pPr>
              <w:pStyle w:val="a4"/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 xml:space="preserve">Национальные </w:t>
            </w:r>
          </w:p>
          <w:p w:rsidR="00100AF9" w:rsidRPr="00100AF9" w:rsidRDefault="00100AF9" w:rsidP="00100AF9">
            <w:pPr>
              <w:pStyle w:val="a4"/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>органы</w:t>
            </w:r>
          </w:p>
        </w:tc>
      </w:tr>
      <w:tr w:rsidR="002601D0" w:rsidRPr="00100AF9" w:rsidTr="00132746">
        <w:trPr>
          <w:trHeight w:val="83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1D0" w:rsidRPr="00100AF9" w:rsidRDefault="002601D0" w:rsidP="0054524D">
            <w:pPr>
              <w:numPr>
                <w:ilvl w:val="0"/>
                <w:numId w:val="36"/>
              </w:numPr>
              <w:ind w:right="-108"/>
              <w:rPr>
                <w:sz w:val="26"/>
                <w:szCs w:val="26"/>
              </w:rPr>
            </w:pPr>
          </w:p>
        </w:tc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6962" w:rsidRDefault="002601D0" w:rsidP="00287976">
            <w:pPr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>О предложениях в проект повестки 4</w:t>
            </w:r>
            <w:r w:rsidR="00C36962" w:rsidRPr="00C36962">
              <w:rPr>
                <w:sz w:val="26"/>
                <w:szCs w:val="26"/>
              </w:rPr>
              <w:t>5</w:t>
            </w:r>
            <w:r w:rsidRPr="00100AF9">
              <w:rPr>
                <w:sz w:val="26"/>
                <w:szCs w:val="26"/>
              </w:rPr>
              <w:t xml:space="preserve">-го </w:t>
            </w:r>
          </w:p>
          <w:p w:rsidR="002601D0" w:rsidRPr="00100AF9" w:rsidRDefault="002601D0" w:rsidP="00287976">
            <w:pPr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 xml:space="preserve">заседания </w:t>
            </w:r>
            <w:proofErr w:type="spellStart"/>
            <w:r w:rsidR="00287976" w:rsidRPr="00100AF9">
              <w:rPr>
                <w:sz w:val="26"/>
                <w:szCs w:val="26"/>
              </w:rPr>
              <w:t>НТКМетр</w:t>
            </w:r>
            <w:proofErr w:type="spellEnd"/>
            <w:r w:rsidRPr="00100AF9">
              <w:rPr>
                <w:vanish/>
                <w:sz w:val="26"/>
                <w:szCs w:val="26"/>
              </w:rPr>
              <w:t xml:space="preserve"> 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AF9" w:rsidRPr="00100AF9" w:rsidRDefault="002601D0" w:rsidP="00132746">
            <w:pPr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 xml:space="preserve">Типовое </w:t>
            </w:r>
          </w:p>
          <w:p w:rsidR="002601D0" w:rsidRPr="00100AF9" w:rsidRDefault="002601D0" w:rsidP="00132746">
            <w:pPr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>Положение о РГ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1D0" w:rsidRPr="00100AF9" w:rsidRDefault="002601D0" w:rsidP="00132746">
            <w:pPr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>Представители национальных о</w:t>
            </w:r>
            <w:r w:rsidRPr="00100AF9">
              <w:rPr>
                <w:sz w:val="26"/>
                <w:szCs w:val="26"/>
              </w:rPr>
              <w:t>р</w:t>
            </w:r>
            <w:r w:rsidRPr="00100AF9">
              <w:rPr>
                <w:sz w:val="26"/>
                <w:szCs w:val="26"/>
              </w:rPr>
              <w:t xml:space="preserve">ганов – участники РГ </w:t>
            </w:r>
            <w:proofErr w:type="gramStart"/>
            <w:r w:rsidRPr="00100AF9">
              <w:rPr>
                <w:sz w:val="26"/>
                <w:szCs w:val="26"/>
              </w:rPr>
              <w:t>ИЗ</w:t>
            </w:r>
            <w:proofErr w:type="gramEnd"/>
            <w:r w:rsidRPr="00100AF9">
              <w:rPr>
                <w:sz w:val="26"/>
                <w:szCs w:val="26"/>
              </w:rPr>
              <w:t xml:space="preserve"> </w:t>
            </w:r>
          </w:p>
        </w:tc>
      </w:tr>
      <w:tr w:rsidR="002601D0" w:rsidRPr="00100AF9" w:rsidTr="00132746">
        <w:trPr>
          <w:trHeight w:val="768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1D0" w:rsidRPr="00100AF9" w:rsidRDefault="002601D0" w:rsidP="00100AF9">
            <w:pPr>
              <w:numPr>
                <w:ilvl w:val="0"/>
                <w:numId w:val="36"/>
              </w:numPr>
              <w:tabs>
                <w:tab w:val="clear" w:pos="567"/>
                <w:tab w:val="num" w:pos="444"/>
              </w:tabs>
              <w:ind w:left="0" w:right="-108"/>
              <w:jc w:val="center"/>
              <w:rPr>
                <w:sz w:val="26"/>
                <w:szCs w:val="26"/>
              </w:rPr>
            </w:pPr>
          </w:p>
        </w:tc>
        <w:tc>
          <w:tcPr>
            <w:tcW w:w="5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399" w:rsidRDefault="002601D0" w:rsidP="00845247">
            <w:pPr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 xml:space="preserve">О дате и месте проведения </w:t>
            </w:r>
            <w:r w:rsidR="00845247" w:rsidRPr="00100AF9">
              <w:rPr>
                <w:sz w:val="26"/>
                <w:szCs w:val="26"/>
              </w:rPr>
              <w:t>4</w:t>
            </w:r>
            <w:r w:rsidRPr="00100AF9">
              <w:rPr>
                <w:sz w:val="26"/>
                <w:szCs w:val="26"/>
              </w:rPr>
              <w:t xml:space="preserve">-го заседания </w:t>
            </w:r>
          </w:p>
          <w:p w:rsidR="002601D0" w:rsidRPr="00100AF9" w:rsidRDefault="002601D0" w:rsidP="00845247">
            <w:pPr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 xml:space="preserve">РГ ИЗ </w:t>
            </w:r>
            <w:proofErr w:type="spellStart"/>
            <w:r w:rsidRPr="00100AF9">
              <w:rPr>
                <w:sz w:val="26"/>
                <w:szCs w:val="26"/>
              </w:rPr>
              <w:t>НТКМетр</w:t>
            </w:r>
            <w:proofErr w:type="spellEnd"/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0AF9" w:rsidRPr="00100AF9" w:rsidRDefault="002601D0" w:rsidP="00132746">
            <w:pPr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 xml:space="preserve">Типовое </w:t>
            </w:r>
          </w:p>
          <w:p w:rsidR="002601D0" w:rsidRPr="00100AF9" w:rsidRDefault="002601D0" w:rsidP="00132746">
            <w:pPr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>Положение о РГ</w:t>
            </w:r>
          </w:p>
        </w:tc>
        <w:tc>
          <w:tcPr>
            <w:tcW w:w="2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01D0" w:rsidRPr="00100AF9" w:rsidRDefault="002601D0" w:rsidP="00132746">
            <w:pPr>
              <w:rPr>
                <w:sz w:val="26"/>
                <w:szCs w:val="26"/>
              </w:rPr>
            </w:pPr>
            <w:r w:rsidRPr="00100AF9">
              <w:rPr>
                <w:sz w:val="26"/>
                <w:szCs w:val="26"/>
              </w:rPr>
              <w:t>Представители национальных о</w:t>
            </w:r>
            <w:r w:rsidRPr="00100AF9">
              <w:rPr>
                <w:sz w:val="26"/>
                <w:szCs w:val="26"/>
              </w:rPr>
              <w:t>р</w:t>
            </w:r>
            <w:r w:rsidRPr="00100AF9">
              <w:rPr>
                <w:sz w:val="26"/>
                <w:szCs w:val="26"/>
              </w:rPr>
              <w:t xml:space="preserve">ганов – участники РГ </w:t>
            </w:r>
            <w:proofErr w:type="gramStart"/>
            <w:r w:rsidRPr="00100AF9">
              <w:rPr>
                <w:sz w:val="26"/>
                <w:szCs w:val="26"/>
              </w:rPr>
              <w:t>ИЗ</w:t>
            </w:r>
            <w:proofErr w:type="gramEnd"/>
          </w:p>
        </w:tc>
      </w:tr>
    </w:tbl>
    <w:p w:rsidR="00B92E3B" w:rsidRPr="00100AF9" w:rsidRDefault="00793BD9">
      <w:pPr>
        <w:rPr>
          <w:sz w:val="26"/>
          <w:szCs w:val="26"/>
        </w:rPr>
      </w:pPr>
      <w:r>
        <w:rPr>
          <w:rFonts w:ascii="Arial" w:hAnsi="Arial"/>
          <w:noProof/>
        </w:rPr>
        <w:drawing>
          <wp:anchor distT="0" distB="0" distL="114300" distR="114300" simplePos="0" relativeHeight="251661312" behindDoc="0" locked="0" layoutInCell="1" allowOverlap="1" wp14:anchorId="6DC816AD" wp14:editId="301AD001">
            <wp:simplePos x="0" y="0"/>
            <wp:positionH relativeFrom="column">
              <wp:posOffset>3387205</wp:posOffset>
            </wp:positionH>
            <wp:positionV relativeFrom="paragraph">
              <wp:posOffset>50800</wp:posOffset>
            </wp:positionV>
            <wp:extent cx="1503218" cy="651906"/>
            <wp:effectExtent l="0" t="0" r="1905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218" cy="6519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93BD9" w:rsidRDefault="00B92E3B">
      <w:pPr>
        <w:jc w:val="center"/>
        <w:rPr>
          <w:rFonts w:ascii="Arial" w:hAnsi="Arial"/>
        </w:rPr>
      </w:pPr>
      <w:r w:rsidRPr="00100AF9">
        <w:rPr>
          <w:sz w:val="26"/>
          <w:szCs w:val="26"/>
        </w:rPr>
        <w:t>Ответственный секретарь МГС</w:t>
      </w:r>
      <w:r w:rsidRPr="00100AF9">
        <w:rPr>
          <w:sz w:val="26"/>
          <w:szCs w:val="26"/>
        </w:rPr>
        <w:tab/>
      </w:r>
      <w:r w:rsidRPr="00100AF9">
        <w:rPr>
          <w:sz w:val="26"/>
          <w:szCs w:val="26"/>
        </w:rPr>
        <w:tab/>
      </w:r>
      <w:r w:rsidRPr="00100AF9">
        <w:rPr>
          <w:sz w:val="26"/>
          <w:szCs w:val="26"/>
        </w:rPr>
        <w:tab/>
      </w:r>
      <w:r w:rsidRPr="00100AF9">
        <w:rPr>
          <w:sz w:val="26"/>
          <w:szCs w:val="26"/>
        </w:rPr>
        <w:tab/>
      </w:r>
      <w:r w:rsidRPr="00100AF9">
        <w:rPr>
          <w:sz w:val="26"/>
          <w:szCs w:val="26"/>
        </w:rPr>
        <w:tab/>
      </w:r>
      <w:r w:rsidRPr="00100AF9">
        <w:rPr>
          <w:sz w:val="26"/>
          <w:szCs w:val="26"/>
        </w:rPr>
        <w:tab/>
      </w:r>
      <w:bookmarkStart w:id="0" w:name="_GoBack"/>
      <w:bookmarkEnd w:id="0"/>
      <w:r w:rsidRPr="00100AF9">
        <w:rPr>
          <w:sz w:val="26"/>
          <w:szCs w:val="26"/>
        </w:rPr>
        <w:tab/>
      </w:r>
      <w:r w:rsidR="00D94C55" w:rsidRPr="00100AF9">
        <w:rPr>
          <w:sz w:val="26"/>
          <w:szCs w:val="26"/>
        </w:rPr>
        <w:t>В.Н. Черняк</w:t>
      </w:r>
    </w:p>
    <w:sectPr w:rsidR="00793BD9" w:rsidSect="00D678ED">
      <w:headerReference w:type="even" r:id="rId9"/>
      <w:headerReference w:type="default" r:id="rId10"/>
      <w:pgSz w:w="11906" w:h="16838"/>
      <w:pgMar w:top="851" w:right="567" w:bottom="851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5C2" w:rsidRDefault="001415C2" w:rsidP="00F045DE">
      <w:r>
        <w:separator/>
      </w:r>
    </w:p>
  </w:endnote>
  <w:endnote w:type="continuationSeparator" w:id="0">
    <w:p w:rsidR="001415C2" w:rsidRDefault="001415C2" w:rsidP="00F04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5C2" w:rsidRDefault="001415C2" w:rsidP="00F045DE">
      <w:r>
        <w:separator/>
      </w:r>
    </w:p>
  </w:footnote>
  <w:footnote w:type="continuationSeparator" w:id="0">
    <w:p w:rsidR="001415C2" w:rsidRDefault="001415C2" w:rsidP="00F045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2D9" w:rsidRDefault="003542D9" w:rsidP="007B6D7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542D9" w:rsidRDefault="003542D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2D9" w:rsidRPr="00D678ED" w:rsidRDefault="003542D9" w:rsidP="007B6D77">
    <w:pPr>
      <w:pStyle w:val="a4"/>
      <w:framePr w:wrap="around" w:vAnchor="text" w:hAnchor="margin" w:xAlign="center" w:y="1"/>
      <w:rPr>
        <w:rStyle w:val="a5"/>
        <w:rFonts w:ascii="Arial" w:hAnsi="Arial" w:cs="Arial"/>
      </w:rPr>
    </w:pPr>
    <w:r w:rsidRPr="00D678ED">
      <w:rPr>
        <w:rStyle w:val="a5"/>
        <w:rFonts w:ascii="Arial" w:hAnsi="Arial" w:cs="Arial"/>
      </w:rPr>
      <w:fldChar w:fldCharType="begin"/>
    </w:r>
    <w:r w:rsidRPr="00D678ED">
      <w:rPr>
        <w:rStyle w:val="a5"/>
        <w:rFonts w:ascii="Arial" w:hAnsi="Arial" w:cs="Arial"/>
      </w:rPr>
      <w:instrText xml:space="preserve">PAGE  </w:instrText>
    </w:r>
    <w:r w:rsidRPr="00D678ED">
      <w:rPr>
        <w:rStyle w:val="a5"/>
        <w:rFonts w:ascii="Arial" w:hAnsi="Arial" w:cs="Arial"/>
      </w:rPr>
      <w:fldChar w:fldCharType="separate"/>
    </w:r>
    <w:r w:rsidR="00793BD9">
      <w:rPr>
        <w:rStyle w:val="a5"/>
        <w:rFonts w:ascii="Arial" w:hAnsi="Arial" w:cs="Arial"/>
        <w:noProof/>
      </w:rPr>
      <w:t>2</w:t>
    </w:r>
    <w:r w:rsidRPr="00D678ED">
      <w:rPr>
        <w:rStyle w:val="a5"/>
        <w:rFonts w:ascii="Arial" w:hAnsi="Arial" w:cs="Arial"/>
      </w:rPr>
      <w:fldChar w:fldCharType="end"/>
    </w:r>
  </w:p>
  <w:p w:rsidR="003542D9" w:rsidRDefault="003542D9">
    <w:pPr>
      <w:pStyle w:val="a4"/>
    </w:pPr>
  </w:p>
  <w:p w:rsidR="003542D9" w:rsidRDefault="003542D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</w:pPr>
    </w:lvl>
    <w:lvl w:ilvl="1">
      <w:start w:val="1"/>
      <w:numFmt w:val="none"/>
      <w:lvlText w:val=""/>
      <w:lvlJc w:val="left"/>
      <w:pPr>
        <w:tabs>
          <w:tab w:val="num" w:pos="576"/>
        </w:tabs>
      </w:pPr>
    </w:lvl>
    <w:lvl w:ilvl="2">
      <w:start w:val="1"/>
      <w:numFmt w:val="none"/>
      <w:lvlText w:val=""/>
      <w:lvlJc w:val="left"/>
      <w:pPr>
        <w:tabs>
          <w:tab w:val="num" w:pos="720"/>
        </w:tabs>
      </w:pPr>
    </w:lvl>
    <w:lvl w:ilvl="3">
      <w:start w:val="1"/>
      <w:numFmt w:val="none"/>
      <w:lvlText w:val=""/>
      <w:lvlJc w:val="left"/>
      <w:pPr>
        <w:tabs>
          <w:tab w:val="num" w:pos="864"/>
        </w:tabs>
      </w:pPr>
    </w:lvl>
    <w:lvl w:ilvl="4">
      <w:start w:val="1"/>
      <w:numFmt w:val="none"/>
      <w:lvlText w:val=""/>
      <w:lvlJc w:val="left"/>
      <w:pPr>
        <w:tabs>
          <w:tab w:val="num" w:pos="1008"/>
        </w:tabs>
      </w:pPr>
    </w:lvl>
    <w:lvl w:ilvl="5">
      <w:start w:val="1"/>
      <w:numFmt w:val="none"/>
      <w:lvlText w:val=""/>
      <w:lvlJc w:val="left"/>
      <w:pPr>
        <w:tabs>
          <w:tab w:val="num" w:pos="1152"/>
        </w:tabs>
      </w:pPr>
    </w:lvl>
    <w:lvl w:ilvl="6">
      <w:start w:val="1"/>
      <w:numFmt w:val="none"/>
      <w:lvlText w:val=""/>
      <w:lvlJc w:val="left"/>
      <w:pPr>
        <w:tabs>
          <w:tab w:val="num" w:pos="1296"/>
        </w:tabs>
      </w:pPr>
    </w:lvl>
    <w:lvl w:ilvl="7">
      <w:start w:val="1"/>
      <w:numFmt w:val="none"/>
      <w:lvlText w:val=""/>
      <w:lvlJc w:val="left"/>
      <w:pPr>
        <w:tabs>
          <w:tab w:val="num" w:pos="1440"/>
        </w:tabs>
      </w:pPr>
    </w:lvl>
    <w:lvl w:ilvl="8">
      <w:start w:val="1"/>
      <w:numFmt w:val="none"/>
      <w:lvlText w:val=""/>
      <w:lvlJc w:val="left"/>
      <w:pPr>
        <w:tabs>
          <w:tab w:val="num" w:pos="1584"/>
        </w:tabs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080"/>
        </w:tabs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</w:pPr>
    </w:lvl>
    <w:lvl w:ilvl="2">
      <w:start w:val="1"/>
      <w:numFmt w:val="decimal"/>
      <w:lvlText w:val="%1.%2.%3."/>
      <w:lvlJc w:val="left"/>
      <w:pPr>
        <w:tabs>
          <w:tab w:val="num" w:pos="2095"/>
        </w:tabs>
      </w:pPr>
    </w:lvl>
    <w:lvl w:ilvl="3">
      <w:start w:val="1"/>
      <w:numFmt w:val="decimal"/>
      <w:lvlText w:val="%1.%2.%3.%4."/>
      <w:lvlJc w:val="left"/>
      <w:pPr>
        <w:tabs>
          <w:tab w:val="num" w:pos="2378"/>
        </w:tabs>
      </w:pPr>
    </w:lvl>
    <w:lvl w:ilvl="4">
      <w:start w:val="1"/>
      <w:numFmt w:val="decimal"/>
      <w:lvlText w:val="%1.%2.%3.%4.%5."/>
      <w:lvlJc w:val="left"/>
      <w:pPr>
        <w:tabs>
          <w:tab w:val="num" w:pos="2661"/>
        </w:tabs>
      </w:pPr>
    </w:lvl>
    <w:lvl w:ilvl="5">
      <w:start w:val="1"/>
      <w:numFmt w:val="decimal"/>
      <w:lvlText w:val="%1.%2.%3.%4.%5.%6."/>
      <w:lvlJc w:val="left"/>
      <w:pPr>
        <w:tabs>
          <w:tab w:val="num" w:pos="3139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3422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4065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4708"/>
        </w:tabs>
      </w:p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">
    <w:nsid w:val="023259E0"/>
    <w:multiLevelType w:val="hybridMultilevel"/>
    <w:tmpl w:val="1144DC68"/>
    <w:lvl w:ilvl="0" w:tplc="44B2DB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7020B6">
      <w:numFmt w:val="none"/>
      <w:lvlText w:val=""/>
      <w:lvlJc w:val="left"/>
      <w:pPr>
        <w:tabs>
          <w:tab w:val="num" w:pos="360"/>
        </w:tabs>
      </w:pPr>
    </w:lvl>
    <w:lvl w:ilvl="2" w:tplc="6BD40A88">
      <w:numFmt w:val="none"/>
      <w:lvlText w:val=""/>
      <w:lvlJc w:val="left"/>
      <w:pPr>
        <w:tabs>
          <w:tab w:val="num" w:pos="360"/>
        </w:tabs>
      </w:pPr>
    </w:lvl>
    <w:lvl w:ilvl="3" w:tplc="738AD686">
      <w:numFmt w:val="none"/>
      <w:lvlText w:val=""/>
      <w:lvlJc w:val="left"/>
      <w:pPr>
        <w:tabs>
          <w:tab w:val="num" w:pos="360"/>
        </w:tabs>
      </w:pPr>
    </w:lvl>
    <w:lvl w:ilvl="4" w:tplc="9476E104">
      <w:numFmt w:val="none"/>
      <w:lvlText w:val=""/>
      <w:lvlJc w:val="left"/>
      <w:pPr>
        <w:tabs>
          <w:tab w:val="num" w:pos="360"/>
        </w:tabs>
      </w:pPr>
    </w:lvl>
    <w:lvl w:ilvl="5" w:tplc="D228DF08">
      <w:numFmt w:val="none"/>
      <w:lvlText w:val=""/>
      <w:lvlJc w:val="left"/>
      <w:pPr>
        <w:tabs>
          <w:tab w:val="num" w:pos="360"/>
        </w:tabs>
      </w:pPr>
    </w:lvl>
    <w:lvl w:ilvl="6" w:tplc="ECB21E3E">
      <w:numFmt w:val="none"/>
      <w:lvlText w:val=""/>
      <w:lvlJc w:val="left"/>
      <w:pPr>
        <w:tabs>
          <w:tab w:val="num" w:pos="360"/>
        </w:tabs>
      </w:pPr>
    </w:lvl>
    <w:lvl w:ilvl="7" w:tplc="A226F842">
      <w:numFmt w:val="none"/>
      <w:lvlText w:val=""/>
      <w:lvlJc w:val="left"/>
      <w:pPr>
        <w:tabs>
          <w:tab w:val="num" w:pos="360"/>
        </w:tabs>
      </w:pPr>
    </w:lvl>
    <w:lvl w:ilvl="8" w:tplc="813C4732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A866589"/>
    <w:multiLevelType w:val="multilevel"/>
    <w:tmpl w:val="439E82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</w:lvl>
  </w:abstractNum>
  <w:abstractNum w:abstractNumId="5">
    <w:nsid w:val="0CE42CE6"/>
    <w:multiLevelType w:val="multilevel"/>
    <w:tmpl w:val="CA78066C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6">
    <w:nsid w:val="0CE97EC2"/>
    <w:multiLevelType w:val="multilevel"/>
    <w:tmpl w:val="F66080D2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7">
    <w:nsid w:val="11912994"/>
    <w:multiLevelType w:val="hybridMultilevel"/>
    <w:tmpl w:val="B080ADFC"/>
    <w:lvl w:ilvl="0" w:tplc="5D30886A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5F221A"/>
    <w:multiLevelType w:val="multilevel"/>
    <w:tmpl w:val="C8EEE4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9">
    <w:nsid w:val="1C2D172A"/>
    <w:multiLevelType w:val="hybridMultilevel"/>
    <w:tmpl w:val="AB8EE8A6"/>
    <w:lvl w:ilvl="0" w:tplc="617420A6">
      <w:start w:val="1"/>
      <w:numFmt w:val="bullet"/>
      <w:lvlText w:val=""/>
      <w:lvlJc w:val="left"/>
      <w:pPr>
        <w:tabs>
          <w:tab w:val="num" w:pos="357"/>
        </w:tabs>
        <w:ind w:left="227" w:firstLine="13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4B61A52"/>
    <w:multiLevelType w:val="hybridMultilevel"/>
    <w:tmpl w:val="016A8BAE"/>
    <w:lvl w:ilvl="0" w:tplc="D86AFA5C">
      <w:start w:val="18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F362D0"/>
    <w:multiLevelType w:val="multilevel"/>
    <w:tmpl w:val="56567C70"/>
    <w:lvl w:ilvl="0">
      <w:start w:val="17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12">
    <w:nsid w:val="31D752DA"/>
    <w:multiLevelType w:val="multilevel"/>
    <w:tmpl w:val="F66080D2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13">
    <w:nsid w:val="34F676C7"/>
    <w:multiLevelType w:val="multilevel"/>
    <w:tmpl w:val="63F64AA4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4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14">
    <w:nsid w:val="3662185B"/>
    <w:multiLevelType w:val="multilevel"/>
    <w:tmpl w:val="D5606A92"/>
    <w:lvl w:ilvl="0">
      <w:start w:val="14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15">
    <w:nsid w:val="375F794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8E72EC8"/>
    <w:multiLevelType w:val="singleLevel"/>
    <w:tmpl w:val="EACE61C8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17">
    <w:nsid w:val="3E5D3D31"/>
    <w:multiLevelType w:val="multilevel"/>
    <w:tmpl w:val="F66080D2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18">
    <w:nsid w:val="42BD1B79"/>
    <w:multiLevelType w:val="hybridMultilevel"/>
    <w:tmpl w:val="EFE2331E"/>
    <w:lvl w:ilvl="0" w:tplc="846C874C">
      <w:start w:val="1"/>
      <w:numFmt w:val="decimal"/>
      <w:lvlText w:val="%1."/>
      <w:lvlJc w:val="left"/>
      <w:pPr>
        <w:tabs>
          <w:tab w:val="num" w:pos="567"/>
        </w:tabs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6BA006D"/>
    <w:multiLevelType w:val="multilevel"/>
    <w:tmpl w:val="44607E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0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0">
    <w:nsid w:val="4BF40FA3"/>
    <w:multiLevelType w:val="multilevel"/>
    <w:tmpl w:val="44607E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0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1">
    <w:nsid w:val="50657473"/>
    <w:multiLevelType w:val="multilevel"/>
    <w:tmpl w:val="56567C70"/>
    <w:lvl w:ilvl="0">
      <w:start w:val="17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2">
    <w:nsid w:val="50674EA3"/>
    <w:multiLevelType w:val="hybridMultilevel"/>
    <w:tmpl w:val="212289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B40537"/>
    <w:multiLevelType w:val="multilevel"/>
    <w:tmpl w:val="56567C70"/>
    <w:lvl w:ilvl="0">
      <w:start w:val="17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4">
    <w:nsid w:val="592700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C35213B"/>
    <w:multiLevelType w:val="multilevel"/>
    <w:tmpl w:val="CA78066C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6">
    <w:nsid w:val="5DA31027"/>
    <w:multiLevelType w:val="multilevel"/>
    <w:tmpl w:val="CA78066C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7">
    <w:nsid w:val="641F3F26"/>
    <w:multiLevelType w:val="multilevel"/>
    <w:tmpl w:val="56567C70"/>
    <w:lvl w:ilvl="0">
      <w:start w:val="17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8">
    <w:nsid w:val="64CB0410"/>
    <w:multiLevelType w:val="multilevel"/>
    <w:tmpl w:val="56567C70"/>
    <w:lvl w:ilvl="0">
      <w:start w:val="17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29">
    <w:nsid w:val="65AF29CE"/>
    <w:multiLevelType w:val="hybridMultilevel"/>
    <w:tmpl w:val="171CE4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B445554"/>
    <w:multiLevelType w:val="multilevel"/>
    <w:tmpl w:val="621AD410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31">
    <w:nsid w:val="6C571FF2"/>
    <w:multiLevelType w:val="multilevel"/>
    <w:tmpl w:val="C8EEE4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32">
    <w:nsid w:val="77280E15"/>
    <w:multiLevelType w:val="hybridMultilevel"/>
    <w:tmpl w:val="7EDA097E"/>
    <w:lvl w:ilvl="0" w:tplc="FA8C6692">
      <w:numFmt w:val="bullet"/>
      <w:lvlText w:val="-"/>
      <w:lvlJc w:val="left"/>
      <w:pPr>
        <w:tabs>
          <w:tab w:val="num" w:pos="1931"/>
        </w:tabs>
        <w:ind w:left="1931" w:hanging="108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3">
    <w:nsid w:val="788309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7D784283"/>
    <w:multiLevelType w:val="multilevel"/>
    <w:tmpl w:val="CA78066C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abstractNum w:abstractNumId="35">
    <w:nsid w:val="7E6C3CBA"/>
    <w:multiLevelType w:val="multilevel"/>
    <w:tmpl w:val="F66080D2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796"/>
      </w:pPr>
      <w:rPr>
        <w:rFonts w:hint="default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0" w:firstLine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95"/>
        </w:tabs>
        <w:ind w:left="209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78"/>
        </w:tabs>
        <w:ind w:left="237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61"/>
        </w:tabs>
        <w:ind w:left="266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39"/>
        </w:tabs>
        <w:ind w:left="313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422"/>
        </w:tabs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065"/>
        </w:tabs>
        <w:ind w:left="40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708"/>
        </w:tabs>
        <w:ind w:left="4708" w:hanging="2160"/>
      </w:pPr>
      <w:rPr>
        <w:rFonts w:hint="default"/>
      </w:rPr>
    </w:lvl>
  </w:abstractNum>
  <w:num w:numId="1">
    <w:abstractNumId w:val="15"/>
  </w:num>
  <w:num w:numId="2">
    <w:abstractNumId w:val="24"/>
  </w:num>
  <w:num w:numId="3">
    <w:abstractNumId w:val="33"/>
  </w:num>
  <w:num w:numId="4">
    <w:abstractNumId w:val="4"/>
  </w:num>
  <w:num w:numId="5">
    <w:abstractNumId w:val="10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31"/>
  </w:num>
  <w:num w:numId="11">
    <w:abstractNumId w:val="14"/>
  </w:num>
  <w:num w:numId="12">
    <w:abstractNumId w:val="13"/>
  </w:num>
  <w:num w:numId="13">
    <w:abstractNumId w:val="17"/>
  </w:num>
  <w:num w:numId="14">
    <w:abstractNumId w:val="12"/>
  </w:num>
  <w:num w:numId="15">
    <w:abstractNumId w:val="35"/>
  </w:num>
  <w:num w:numId="16">
    <w:abstractNumId w:val="6"/>
  </w:num>
  <w:num w:numId="17">
    <w:abstractNumId w:val="30"/>
  </w:num>
  <w:num w:numId="18">
    <w:abstractNumId w:val="5"/>
  </w:num>
  <w:num w:numId="19">
    <w:abstractNumId w:val="26"/>
  </w:num>
  <w:num w:numId="20">
    <w:abstractNumId w:val="8"/>
  </w:num>
  <w:num w:numId="21">
    <w:abstractNumId w:val="28"/>
  </w:num>
  <w:num w:numId="22">
    <w:abstractNumId w:val="23"/>
  </w:num>
  <w:num w:numId="23">
    <w:abstractNumId w:val="11"/>
  </w:num>
  <w:num w:numId="24">
    <w:abstractNumId w:val="27"/>
  </w:num>
  <w:num w:numId="25">
    <w:abstractNumId w:val="21"/>
  </w:num>
  <w:num w:numId="26">
    <w:abstractNumId w:val="20"/>
  </w:num>
  <w:num w:numId="27">
    <w:abstractNumId w:val="16"/>
  </w:num>
  <w:num w:numId="28">
    <w:abstractNumId w:val="22"/>
  </w:num>
  <w:num w:numId="29">
    <w:abstractNumId w:val="25"/>
  </w:num>
  <w:num w:numId="30">
    <w:abstractNumId w:val="34"/>
  </w:num>
  <w:num w:numId="31">
    <w:abstractNumId w:val="19"/>
  </w:num>
  <w:num w:numId="32">
    <w:abstractNumId w:val="9"/>
  </w:num>
  <w:num w:numId="33">
    <w:abstractNumId w:val="29"/>
  </w:num>
  <w:num w:numId="34">
    <w:abstractNumId w:val="32"/>
  </w:num>
  <w:num w:numId="35">
    <w:abstractNumId w:val="7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B9A"/>
    <w:rsid w:val="0002317A"/>
    <w:rsid w:val="00045362"/>
    <w:rsid w:val="00086A0A"/>
    <w:rsid w:val="000B2149"/>
    <w:rsid w:val="000E3864"/>
    <w:rsid w:val="00100AF9"/>
    <w:rsid w:val="001415C2"/>
    <w:rsid w:val="0014417A"/>
    <w:rsid w:val="001744CD"/>
    <w:rsid w:val="001C47AF"/>
    <w:rsid w:val="001E3DEE"/>
    <w:rsid w:val="00211177"/>
    <w:rsid w:val="00215204"/>
    <w:rsid w:val="00242BF3"/>
    <w:rsid w:val="002601D0"/>
    <w:rsid w:val="00287976"/>
    <w:rsid w:val="002968B0"/>
    <w:rsid w:val="002C0E5A"/>
    <w:rsid w:val="002D2FA3"/>
    <w:rsid w:val="002F4D79"/>
    <w:rsid w:val="003542D9"/>
    <w:rsid w:val="0035722D"/>
    <w:rsid w:val="0037405D"/>
    <w:rsid w:val="003942CC"/>
    <w:rsid w:val="00460BE3"/>
    <w:rsid w:val="00473809"/>
    <w:rsid w:val="004B64B1"/>
    <w:rsid w:val="004C6DFE"/>
    <w:rsid w:val="0054524D"/>
    <w:rsid w:val="00615399"/>
    <w:rsid w:val="006B097B"/>
    <w:rsid w:val="007159A2"/>
    <w:rsid w:val="00735CA4"/>
    <w:rsid w:val="00793BD9"/>
    <w:rsid w:val="00796D83"/>
    <w:rsid w:val="007B0FC9"/>
    <w:rsid w:val="007B6D77"/>
    <w:rsid w:val="007E0085"/>
    <w:rsid w:val="00845247"/>
    <w:rsid w:val="008B585B"/>
    <w:rsid w:val="008F30A4"/>
    <w:rsid w:val="009078FA"/>
    <w:rsid w:val="00920B9A"/>
    <w:rsid w:val="009C0387"/>
    <w:rsid w:val="009D5677"/>
    <w:rsid w:val="00A01745"/>
    <w:rsid w:val="00A10C26"/>
    <w:rsid w:val="00A24F71"/>
    <w:rsid w:val="00A92B7D"/>
    <w:rsid w:val="00B755F7"/>
    <w:rsid w:val="00B92E3B"/>
    <w:rsid w:val="00B95E26"/>
    <w:rsid w:val="00B96FFE"/>
    <w:rsid w:val="00C36962"/>
    <w:rsid w:val="00CB1A82"/>
    <w:rsid w:val="00D02526"/>
    <w:rsid w:val="00D4772D"/>
    <w:rsid w:val="00D550D1"/>
    <w:rsid w:val="00D678ED"/>
    <w:rsid w:val="00D94C55"/>
    <w:rsid w:val="00DB01F3"/>
    <w:rsid w:val="00DF21C2"/>
    <w:rsid w:val="00E14A95"/>
    <w:rsid w:val="00EA24F3"/>
    <w:rsid w:val="00F045DE"/>
    <w:rsid w:val="00F126FA"/>
    <w:rsid w:val="00F5422D"/>
    <w:rsid w:val="00F9511D"/>
    <w:rsid w:val="00FA3815"/>
    <w:rsid w:val="00FD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Monotype Corsiva" w:hAnsi="Monotype Corsiva"/>
      <w:b/>
      <w:bCs/>
      <w:u w:val="singl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F5422D"/>
    <w:pPr>
      <w:keepNext/>
      <w:outlineLvl w:val="2"/>
    </w:pPr>
    <w:rPr>
      <w:rFonts w:ascii="Arial" w:hAnsi="Arial"/>
      <w:szCs w:val="20"/>
    </w:rPr>
  </w:style>
  <w:style w:type="paragraph" w:styleId="5">
    <w:name w:val="heading 5"/>
    <w:basedOn w:val="a"/>
    <w:next w:val="a"/>
    <w:qFormat/>
    <w:rsid w:val="00F5422D"/>
    <w:pPr>
      <w:keepNext/>
      <w:ind w:firstLine="175"/>
      <w:outlineLvl w:val="4"/>
    </w:pPr>
    <w:rPr>
      <w:rFonts w:ascii="Arial" w:eastAsia="RSMoroma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 w:val="0"/>
    </w:pPr>
    <w:rPr>
      <w:rFonts w:ascii="Arial" w:hAnsi="Arial"/>
      <w:snapToGrid w:val="0"/>
      <w:sz w:val="22"/>
    </w:rPr>
  </w:style>
  <w:style w:type="paragraph" w:styleId="20">
    <w:name w:val="Body Text 2"/>
    <w:basedOn w:val="a"/>
    <w:pPr>
      <w:jc w:val="center"/>
    </w:pPr>
    <w:rPr>
      <w:rFonts w:ascii="Arial" w:hAnsi="Arial" w:cs="Arial"/>
      <w:iCs/>
    </w:rPr>
  </w:style>
  <w:style w:type="paragraph" w:styleId="30">
    <w:name w:val="Body Text Indent 3"/>
    <w:basedOn w:val="a"/>
    <w:pPr>
      <w:tabs>
        <w:tab w:val="left" w:pos="993"/>
      </w:tabs>
      <w:spacing w:after="60"/>
      <w:ind w:firstLine="720"/>
      <w:jc w:val="both"/>
    </w:pPr>
    <w:rPr>
      <w:sz w:val="28"/>
      <w:szCs w:val="20"/>
    </w:rPr>
  </w:style>
  <w:style w:type="paragraph" w:styleId="31">
    <w:name w:val="Body Text 3"/>
    <w:basedOn w:val="a"/>
    <w:pPr>
      <w:tabs>
        <w:tab w:val="left" w:pos="993"/>
      </w:tabs>
      <w:spacing w:after="60"/>
      <w:jc w:val="both"/>
    </w:pPr>
    <w:rPr>
      <w:rFonts w:ascii="Arial" w:hAnsi="Arial" w:cs="Arial"/>
      <w:sz w:val="22"/>
    </w:rPr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Cs w:val="20"/>
    </w:rPr>
  </w:style>
  <w:style w:type="paragraph" w:styleId="21">
    <w:name w:val="Body Text Indent 2"/>
    <w:basedOn w:val="a"/>
    <w:pPr>
      <w:ind w:firstLine="567"/>
      <w:jc w:val="both"/>
    </w:pPr>
    <w:rPr>
      <w:rFonts w:ascii="Arial" w:eastAsia="RSMoroma" w:hAnsi="Arial"/>
      <w:b/>
      <w:szCs w:val="20"/>
    </w:rPr>
  </w:style>
  <w:style w:type="character" w:styleId="a5">
    <w:name w:val="page number"/>
    <w:basedOn w:val="a0"/>
    <w:rsid w:val="00D678ED"/>
  </w:style>
  <w:style w:type="paragraph" w:styleId="a6">
    <w:name w:val="footer"/>
    <w:basedOn w:val="a"/>
    <w:rsid w:val="00D678ED"/>
    <w:pPr>
      <w:tabs>
        <w:tab w:val="center" w:pos="4677"/>
        <w:tab w:val="right" w:pos="9355"/>
      </w:tabs>
    </w:pPr>
  </w:style>
  <w:style w:type="paragraph" w:customStyle="1" w:styleId="310">
    <w:name w:val="Основной текст 31"/>
    <w:basedOn w:val="a"/>
    <w:rsid w:val="00F5422D"/>
    <w:pPr>
      <w:jc w:val="both"/>
    </w:pPr>
    <w:rPr>
      <w:rFonts w:ascii="Arial" w:eastAsia="RSMoroma" w:hAnsi="Arial"/>
      <w:b/>
      <w:szCs w:val="20"/>
      <w:lang w:eastAsia="ar-SA"/>
    </w:rPr>
  </w:style>
  <w:style w:type="paragraph" w:customStyle="1" w:styleId="210">
    <w:name w:val="Основной текст 21"/>
    <w:basedOn w:val="a"/>
    <w:rsid w:val="00F5422D"/>
    <w:pPr>
      <w:widowControl w:val="0"/>
      <w:jc w:val="both"/>
    </w:pPr>
    <w:rPr>
      <w:rFonts w:ascii="Arial" w:hAnsi="Arial"/>
      <w:szCs w:val="20"/>
      <w:lang w:eastAsia="ar-SA"/>
    </w:rPr>
  </w:style>
  <w:style w:type="paragraph" w:customStyle="1" w:styleId="22">
    <w:name w:val="Основной текст 22"/>
    <w:basedOn w:val="a"/>
    <w:rsid w:val="00F5422D"/>
    <w:pPr>
      <w:spacing w:line="259" w:lineRule="auto"/>
      <w:jc w:val="both"/>
    </w:pPr>
    <w:rPr>
      <w:rFonts w:ascii="RSMoroma" w:eastAsia="RSMoroma" w:hAnsi="RSMoroma"/>
      <w:sz w:val="28"/>
      <w:szCs w:val="20"/>
      <w:lang w:eastAsia="ar-SA"/>
    </w:rPr>
  </w:style>
  <w:style w:type="paragraph" w:customStyle="1" w:styleId="211">
    <w:name w:val="Основной текст с отступом 21"/>
    <w:basedOn w:val="a"/>
    <w:rsid w:val="00F5422D"/>
    <w:pPr>
      <w:ind w:firstLine="567"/>
      <w:jc w:val="both"/>
    </w:pPr>
    <w:rPr>
      <w:rFonts w:ascii="Arial" w:eastAsia="RSMoroma" w:hAnsi="Arial"/>
      <w:b/>
      <w:szCs w:val="20"/>
      <w:lang w:eastAsia="ar-SA"/>
    </w:rPr>
  </w:style>
  <w:style w:type="paragraph" w:styleId="a7">
    <w:name w:val="Body Text Indent"/>
    <w:basedOn w:val="a"/>
    <w:rsid w:val="00F5422D"/>
    <w:pPr>
      <w:ind w:firstLine="567"/>
      <w:jc w:val="both"/>
    </w:pPr>
    <w:rPr>
      <w:rFonts w:ascii="RSMoroma" w:eastAsia="RSMoroma" w:hAnsi="RSMoroma"/>
      <w:szCs w:val="20"/>
      <w:lang w:eastAsia="ar-SA"/>
    </w:rPr>
  </w:style>
  <w:style w:type="paragraph" w:styleId="a8">
    <w:name w:val="caption"/>
    <w:basedOn w:val="a"/>
    <w:next w:val="a"/>
    <w:qFormat/>
    <w:rsid w:val="00F5422D"/>
    <w:pPr>
      <w:jc w:val="center"/>
    </w:pPr>
    <w:rPr>
      <w:b/>
      <w:bCs/>
      <w:sz w:val="28"/>
    </w:rPr>
  </w:style>
  <w:style w:type="paragraph" w:customStyle="1" w:styleId="a9">
    <w:name w:val="Письмо"/>
    <w:basedOn w:val="a"/>
    <w:rsid w:val="00F5422D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customStyle="1" w:styleId="aa">
    <w:name w:val="Основание"/>
    <w:basedOn w:val="a"/>
    <w:next w:val="a"/>
    <w:rsid w:val="00F5422D"/>
    <w:pPr>
      <w:pBdr>
        <w:top w:val="single" w:sz="6" w:space="1" w:color="auto"/>
      </w:pBdr>
      <w:autoSpaceDE w:val="0"/>
      <w:autoSpaceDN w:val="0"/>
      <w:spacing w:before="120" w:line="280" w:lineRule="exact"/>
      <w:ind w:right="4253"/>
    </w:pPr>
    <w:rPr>
      <w:sz w:val="28"/>
      <w:szCs w:val="28"/>
    </w:rPr>
  </w:style>
  <w:style w:type="paragraph" w:styleId="ab">
    <w:name w:val="Block Text"/>
    <w:basedOn w:val="a"/>
    <w:rsid w:val="00F5422D"/>
    <w:pPr>
      <w:spacing w:before="60" w:after="60"/>
      <w:ind w:left="284" w:right="286"/>
      <w:jc w:val="both"/>
    </w:pPr>
    <w:rPr>
      <w:sz w:val="28"/>
      <w:szCs w:val="20"/>
    </w:rPr>
  </w:style>
  <w:style w:type="character" w:styleId="ac">
    <w:name w:val="Hyperlink"/>
    <w:rsid w:val="00F5422D"/>
    <w:rPr>
      <w:color w:val="0000FF"/>
      <w:u w:val="single"/>
    </w:rPr>
  </w:style>
  <w:style w:type="character" w:styleId="ad">
    <w:name w:val="FollowedHyperlink"/>
    <w:rsid w:val="00F5422D"/>
    <w:rPr>
      <w:color w:val="800080"/>
      <w:u w:val="single"/>
    </w:rPr>
  </w:style>
  <w:style w:type="paragraph" w:customStyle="1" w:styleId="10">
    <w:name w:val="Основной текст1"/>
    <w:basedOn w:val="a"/>
    <w:rsid w:val="00F5422D"/>
    <w:pPr>
      <w:spacing w:line="360" w:lineRule="auto"/>
      <w:jc w:val="both"/>
    </w:pPr>
    <w:rPr>
      <w:szCs w:val="20"/>
    </w:rPr>
  </w:style>
  <w:style w:type="character" w:styleId="ae">
    <w:name w:val="Strong"/>
    <w:qFormat/>
    <w:rsid w:val="00F5422D"/>
    <w:rPr>
      <w:b/>
      <w:bCs/>
    </w:rPr>
  </w:style>
  <w:style w:type="paragraph" w:customStyle="1" w:styleId="11">
    <w:name w:val="заголовок 1"/>
    <w:basedOn w:val="a"/>
    <w:next w:val="a"/>
    <w:rsid w:val="00F5422D"/>
    <w:pPr>
      <w:keepNext/>
      <w:pBdr>
        <w:bottom w:val="double" w:sz="6" w:space="1" w:color="auto"/>
      </w:pBdr>
      <w:jc w:val="center"/>
      <w:outlineLvl w:val="0"/>
    </w:pPr>
    <w:rPr>
      <w:rFonts w:ascii="Arial" w:hAnsi="Arial"/>
      <w:b/>
      <w:szCs w:val="20"/>
    </w:rPr>
  </w:style>
  <w:style w:type="paragraph" w:customStyle="1" w:styleId="23">
    <w:name w:val="заголовок 2"/>
    <w:basedOn w:val="a"/>
    <w:next w:val="a"/>
    <w:rsid w:val="00F5422D"/>
    <w:pPr>
      <w:keepNext/>
      <w:jc w:val="center"/>
      <w:outlineLvl w:val="1"/>
    </w:pPr>
    <w:rPr>
      <w:rFonts w:ascii="Arial" w:hAnsi="Arial"/>
      <w:b/>
      <w:szCs w:val="20"/>
    </w:rPr>
  </w:style>
  <w:style w:type="paragraph" w:styleId="af">
    <w:name w:val="List Paragraph"/>
    <w:basedOn w:val="a"/>
    <w:qFormat/>
    <w:rsid w:val="00F5422D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5422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">
    <w:name w:val="Char Char"/>
    <w:basedOn w:val="a"/>
    <w:rsid w:val="00F5422D"/>
    <w:pPr>
      <w:widowControl w:val="0"/>
      <w:jc w:val="both"/>
    </w:pPr>
    <w:rPr>
      <w:rFonts w:ascii="Tahoma" w:eastAsia="SimSun" w:hAnsi="Tahoma" w:cs="Tahoma"/>
      <w:kern w:val="2"/>
      <w:lang w:val="en-US" w:eastAsia="zh-CN"/>
    </w:rPr>
  </w:style>
  <w:style w:type="paragraph" w:styleId="af0">
    <w:name w:val="Balloon Text"/>
    <w:basedOn w:val="a"/>
    <w:link w:val="af1"/>
    <w:rsid w:val="00793BD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793B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Monotype Corsiva" w:hAnsi="Monotype Corsiva"/>
      <w:b/>
      <w:bCs/>
      <w:u w:val="singl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F5422D"/>
    <w:pPr>
      <w:keepNext/>
      <w:outlineLvl w:val="2"/>
    </w:pPr>
    <w:rPr>
      <w:rFonts w:ascii="Arial" w:hAnsi="Arial"/>
      <w:szCs w:val="20"/>
    </w:rPr>
  </w:style>
  <w:style w:type="paragraph" w:styleId="5">
    <w:name w:val="heading 5"/>
    <w:basedOn w:val="a"/>
    <w:next w:val="a"/>
    <w:qFormat/>
    <w:rsid w:val="00F5422D"/>
    <w:pPr>
      <w:keepNext/>
      <w:ind w:firstLine="175"/>
      <w:outlineLvl w:val="4"/>
    </w:pPr>
    <w:rPr>
      <w:rFonts w:ascii="Arial" w:eastAsia="RSMoroma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widowControl w:val="0"/>
    </w:pPr>
    <w:rPr>
      <w:rFonts w:ascii="Arial" w:hAnsi="Arial"/>
      <w:snapToGrid w:val="0"/>
      <w:sz w:val="22"/>
    </w:rPr>
  </w:style>
  <w:style w:type="paragraph" w:styleId="20">
    <w:name w:val="Body Text 2"/>
    <w:basedOn w:val="a"/>
    <w:pPr>
      <w:jc w:val="center"/>
    </w:pPr>
    <w:rPr>
      <w:rFonts w:ascii="Arial" w:hAnsi="Arial" w:cs="Arial"/>
      <w:iCs/>
    </w:rPr>
  </w:style>
  <w:style w:type="paragraph" w:styleId="30">
    <w:name w:val="Body Text Indent 3"/>
    <w:basedOn w:val="a"/>
    <w:pPr>
      <w:tabs>
        <w:tab w:val="left" w:pos="993"/>
      </w:tabs>
      <w:spacing w:after="60"/>
      <w:ind w:firstLine="720"/>
      <w:jc w:val="both"/>
    </w:pPr>
    <w:rPr>
      <w:sz w:val="28"/>
      <w:szCs w:val="20"/>
    </w:rPr>
  </w:style>
  <w:style w:type="paragraph" w:styleId="31">
    <w:name w:val="Body Text 3"/>
    <w:basedOn w:val="a"/>
    <w:pPr>
      <w:tabs>
        <w:tab w:val="left" w:pos="993"/>
      </w:tabs>
      <w:spacing w:after="60"/>
      <w:jc w:val="both"/>
    </w:pPr>
    <w:rPr>
      <w:rFonts w:ascii="Arial" w:hAnsi="Arial" w:cs="Arial"/>
      <w:sz w:val="22"/>
    </w:rPr>
  </w:style>
  <w:style w:type="paragraph" w:styleId="a4">
    <w:name w:val="header"/>
    <w:basedOn w:val="a"/>
    <w:pPr>
      <w:tabs>
        <w:tab w:val="center" w:pos="4153"/>
        <w:tab w:val="right" w:pos="8306"/>
      </w:tabs>
    </w:pPr>
    <w:rPr>
      <w:szCs w:val="20"/>
    </w:rPr>
  </w:style>
  <w:style w:type="paragraph" w:styleId="21">
    <w:name w:val="Body Text Indent 2"/>
    <w:basedOn w:val="a"/>
    <w:pPr>
      <w:ind w:firstLine="567"/>
      <w:jc w:val="both"/>
    </w:pPr>
    <w:rPr>
      <w:rFonts w:ascii="Arial" w:eastAsia="RSMoroma" w:hAnsi="Arial"/>
      <w:b/>
      <w:szCs w:val="20"/>
    </w:rPr>
  </w:style>
  <w:style w:type="character" w:styleId="a5">
    <w:name w:val="page number"/>
    <w:basedOn w:val="a0"/>
    <w:rsid w:val="00D678ED"/>
  </w:style>
  <w:style w:type="paragraph" w:styleId="a6">
    <w:name w:val="footer"/>
    <w:basedOn w:val="a"/>
    <w:rsid w:val="00D678ED"/>
    <w:pPr>
      <w:tabs>
        <w:tab w:val="center" w:pos="4677"/>
        <w:tab w:val="right" w:pos="9355"/>
      </w:tabs>
    </w:pPr>
  </w:style>
  <w:style w:type="paragraph" w:customStyle="1" w:styleId="310">
    <w:name w:val="Основной текст 31"/>
    <w:basedOn w:val="a"/>
    <w:rsid w:val="00F5422D"/>
    <w:pPr>
      <w:jc w:val="both"/>
    </w:pPr>
    <w:rPr>
      <w:rFonts w:ascii="Arial" w:eastAsia="RSMoroma" w:hAnsi="Arial"/>
      <w:b/>
      <w:szCs w:val="20"/>
      <w:lang w:eastAsia="ar-SA"/>
    </w:rPr>
  </w:style>
  <w:style w:type="paragraph" w:customStyle="1" w:styleId="210">
    <w:name w:val="Основной текст 21"/>
    <w:basedOn w:val="a"/>
    <w:rsid w:val="00F5422D"/>
    <w:pPr>
      <w:widowControl w:val="0"/>
      <w:jc w:val="both"/>
    </w:pPr>
    <w:rPr>
      <w:rFonts w:ascii="Arial" w:hAnsi="Arial"/>
      <w:szCs w:val="20"/>
      <w:lang w:eastAsia="ar-SA"/>
    </w:rPr>
  </w:style>
  <w:style w:type="paragraph" w:customStyle="1" w:styleId="22">
    <w:name w:val="Основной текст 22"/>
    <w:basedOn w:val="a"/>
    <w:rsid w:val="00F5422D"/>
    <w:pPr>
      <w:spacing w:line="259" w:lineRule="auto"/>
      <w:jc w:val="both"/>
    </w:pPr>
    <w:rPr>
      <w:rFonts w:ascii="RSMoroma" w:eastAsia="RSMoroma" w:hAnsi="RSMoroma"/>
      <w:sz w:val="28"/>
      <w:szCs w:val="20"/>
      <w:lang w:eastAsia="ar-SA"/>
    </w:rPr>
  </w:style>
  <w:style w:type="paragraph" w:customStyle="1" w:styleId="211">
    <w:name w:val="Основной текст с отступом 21"/>
    <w:basedOn w:val="a"/>
    <w:rsid w:val="00F5422D"/>
    <w:pPr>
      <w:ind w:firstLine="567"/>
      <w:jc w:val="both"/>
    </w:pPr>
    <w:rPr>
      <w:rFonts w:ascii="Arial" w:eastAsia="RSMoroma" w:hAnsi="Arial"/>
      <w:b/>
      <w:szCs w:val="20"/>
      <w:lang w:eastAsia="ar-SA"/>
    </w:rPr>
  </w:style>
  <w:style w:type="paragraph" w:styleId="a7">
    <w:name w:val="Body Text Indent"/>
    <w:basedOn w:val="a"/>
    <w:rsid w:val="00F5422D"/>
    <w:pPr>
      <w:ind w:firstLine="567"/>
      <w:jc w:val="both"/>
    </w:pPr>
    <w:rPr>
      <w:rFonts w:ascii="RSMoroma" w:eastAsia="RSMoroma" w:hAnsi="RSMoroma"/>
      <w:szCs w:val="20"/>
      <w:lang w:eastAsia="ar-SA"/>
    </w:rPr>
  </w:style>
  <w:style w:type="paragraph" w:styleId="a8">
    <w:name w:val="caption"/>
    <w:basedOn w:val="a"/>
    <w:next w:val="a"/>
    <w:qFormat/>
    <w:rsid w:val="00F5422D"/>
    <w:pPr>
      <w:jc w:val="center"/>
    </w:pPr>
    <w:rPr>
      <w:b/>
      <w:bCs/>
      <w:sz w:val="28"/>
    </w:rPr>
  </w:style>
  <w:style w:type="paragraph" w:customStyle="1" w:styleId="a9">
    <w:name w:val="Письмо"/>
    <w:basedOn w:val="a"/>
    <w:rsid w:val="00F5422D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customStyle="1" w:styleId="aa">
    <w:name w:val="Основание"/>
    <w:basedOn w:val="a"/>
    <w:next w:val="a"/>
    <w:rsid w:val="00F5422D"/>
    <w:pPr>
      <w:pBdr>
        <w:top w:val="single" w:sz="6" w:space="1" w:color="auto"/>
      </w:pBdr>
      <w:autoSpaceDE w:val="0"/>
      <w:autoSpaceDN w:val="0"/>
      <w:spacing w:before="120" w:line="280" w:lineRule="exact"/>
      <w:ind w:right="4253"/>
    </w:pPr>
    <w:rPr>
      <w:sz w:val="28"/>
      <w:szCs w:val="28"/>
    </w:rPr>
  </w:style>
  <w:style w:type="paragraph" w:styleId="ab">
    <w:name w:val="Block Text"/>
    <w:basedOn w:val="a"/>
    <w:rsid w:val="00F5422D"/>
    <w:pPr>
      <w:spacing w:before="60" w:after="60"/>
      <w:ind w:left="284" w:right="286"/>
      <w:jc w:val="both"/>
    </w:pPr>
    <w:rPr>
      <w:sz w:val="28"/>
      <w:szCs w:val="20"/>
    </w:rPr>
  </w:style>
  <w:style w:type="character" w:styleId="ac">
    <w:name w:val="Hyperlink"/>
    <w:rsid w:val="00F5422D"/>
    <w:rPr>
      <w:color w:val="0000FF"/>
      <w:u w:val="single"/>
    </w:rPr>
  </w:style>
  <w:style w:type="character" w:styleId="ad">
    <w:name w:val="FollowedHyperlink"/>
    <w:rsid w:val="00F5422D"/>
    <w:rPr>
      <w:color w:val="800080"/>
      <w:u w:val="single"/>
    </w:rPr>
  </w:style>
  <w:style w:type="paragraph" w:customStyle="1" w:styleId="10">
    <w:name w:val="Основной текст1"/>
    <w:basedOn w:val="a"/>
    <w:rsid w:val="00F5422D"/>
    <w:pPr>
      <w:spacing w:line="360" w:lineRule="auto"/>
      <w:jc w:val="both"/>
    </w:pPr>
    <w:rPr>
      <w:szCs w:val="20"/>
    </w:rPr>
  </w:style>
  <w:style w:type="character" w:styleId="ae">
    <w:name w:val="Strong"/>
    <w:qFormat/>
    <w:rsid w:val="00F5422D"/>
    <w:rPr>
      <w:b/>
      <w:bCs/>
    </w:rPr>
  </w:style>
  <w:style w:type="paragraph" w:customStyle="1" w:styleId="11">
    <w:name w:val="заголовок 1"/>
    <w:basedOn w:val="a"/>
    <w:next w:val="a"/>
    <w:rsid w:val="00F5422D"/>
    <w:pPr>
      <w:keepNext/>
      <w:pBdr>
        <w:bottom w:val="double" w:sz="6" w:space="1" w:color="auto"/>
      </w:pBdr>
      <w:jc w:val="center"/>
      <w:outlineLvl w:val="0"/>
    </w:pPr>
    <w:rPr>
      <w:rFonts w:ascii="Arial" w:hAnsi="Arial"/>
      <w:b/>
      <w:szCs w:val="20"/>
    </w:rPr>
  </w:style>
  <w:style w:type="paragraph" w:customStyle="1" w:styleId="23">
    <w:name w:val="заголовок 2"/>
    <w:basedOn w:val="a"/>
    <w:next w:val="a"/>
    <w:rsid w:val="00F5422D"/>
    <w:pPr>
      <w:keepNext/>
      <w:jc w:val="center"/>
      <w:outlineLvl w:val="1"/>
    </w:pPr>
    <w:rPr>
      <w:rFonts w:ascii="Arial" w:hAnsi="Arial"/>
      <w:b/>
      <w:szCs w:val="20"/>
    </w:rPr>
  </w:style>
  <w:style w:type="paragraph" w:styleId="af">
    <w:name w:val="List Paragraph"/>
    <w:basedOn w:val="a"/>
    <w:qFormat/>
    <w:rsid w:val="00F5422D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5422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">
    <w:name w:val="Char Char"/>
    <w:basedOn w:val="a"/>
    <w:rsid w:val="00F5422D"/>
    <w:pPr>
      <w:widowControl w:val="0"/>
      <w:jc w:val="both"/>
    </w:pPr>
    <w:rPr>
      <w:rFonts w:ascii="Tahoma" w:eastAsia="SimSun" w:hAnsi="Tahoma" w:cs="Tahoma"/>
      <w:kern w:val="2"/>
      <w:lang w:val="en-US" w:eastAsia="zh-CN"/>
    </w:rPr>
  </w:style>
  <w:style w:type="paragraph" w:styleId="af0">
    <w:name w:val="Balloon Text"/>
    <w:basedOn w:val="a"/>
    <w:link w:val="af1"/>
    <w:rsid w:val="00793BD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793B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1708</Characters>
  <Application>Microsoft Office Word</Application>
  <DocSecurity>0</DocSecurity>
  <Lines>122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БСН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АН-2</dc:creator>
  <cp:lastModifiedBy>client801_10</cp:lastModifiedBy>
  <cp:revision>2</cp:revision>
  <cp:lastPrinted>2002-06-28T06:23:00Z</cp:lastPrinted>
  <dcterms:created xsi:type="dcterms:W3CDTF">2017-03-24T10:55:00Z</dcterms:created>
  <dcterms:modified xsi:type="dcterms:W3CDTF">2017-03-24T10:55:00Z</dcterms:modified>
</cp:coreProperties>
</file>